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1414" w:rsidRPr="00AB76CC" w:rsidRDefault="00E81414" w:rsidP="00E81414">
      <w:pPr>
        <w:spacing w:line="276" w:lineRule="auto"/>
        <w:jc w:val="center"/>
        <w:rPr>
          <w:rFonts w:eastAsia="Calibri"/>
          <w:b/>
          <w:lang w:eastAsia="en-US"/>
        </w:rPr>
      </w:pPr>
      <w:r w:rsidRPr="00AB76CC">
        <w:rPr>
          <w:rFonts w:eastAsia="Calibri"/>
          <w:b/>
          <w:lang w:eastAsia="en-US"/>
        </w:rPr>
        <w:t xml:space="preserve">Муниципальное казенное общеобразовательное учреждение </w:t>
      </w:r>
    </w:p>
    <w:p w:rsidR="00E81414" w:rsidRPr="00AB76CC" w:rsidRDefault="00E81414" w:rsidP="00E81414">
      <w:pPr>
        <w:spacing w:line="276" w:lineRule="auto"/>
        <w:jc w:val="center"/>
        <w:rPr>
          <w:rFonts w:eastAsia="Calibri"/>
          <w:b/>
          <w:lang w:eastAsia="en-US"/>
        </w:rPr>
      </w:pPr>
      <w:proofErr w:type="spellStart"/>
      <w:r w:rsidRPr="00AB76CC">
        <w:rPr>
          <w:rFonts w:eastAsia="Calibri"/>
          <w:b/>
          <w:lang w:eastAsia="en-US"/>
        </w:rPr>
        <w:t>Новокулинская</w:t>
      </w:r>
      <w:proofErr w:type="spellEnd"/>
      <w:r w:rsidRPr="00AB76CC">
        <w:rPr>
          <w:rFonts w:eastAsia="Calibri"/>
          <w:b/>
          <w:lang w:eastAsia="en-US"/>
        </w:rPr>
        <w:t xml:space="preserve"> средняя общеобразовательная школа №1</w:t>
      </w:r>
    </w:p>
    <w:p w:rsidR="00E81414" w:rsidRPr="00E81414" w:rsidRDefault="00E81414" w:rsidP="00E81414">
      <w:pPr>
        <w:spacing w:line="276" w:lineRule="auto"/>
        <w:jc w:val="center"/>
        <w:rPr>
          <w:rFonts w:eastAsia="Calibri"/>
          <w:lang w:eastAsia="en-US"/>
        </w:rPr>
      </w:pPr>
    </w:p>
    <w:p w:rsidR="00E81414" w:rsidRPr="00E81414" w:rsidRDefault="00E81414" w:rsidP="00E81414">
      <w:pPr>
        <w:spacing w:line="276" w:lineRule="auto"/>
        <w:jc w:val="center"/>
        <w:rPr>
          <w:rFonts w:eastAsia="Calibri"/>
          <w:lang w:eastAsia="en-US"/>
        </w:rPr>
      </w:pPr>
    </w:p>
    <w:p w:rsidR="00E81414" w:rsidRPr="00E81414" w:rsidRDefault="00E81414" w:rsidP="00E81414">
      <w:pPr>
        <w:spacing w:line="276" w:lineRule="auto"/>
        <w:jc w:val="center"/>
        <w:rPr>
          <w:rFonts w:eastAsia="Calibri"/>
          <w:lang w:eastAsia="en-US"/>
        </w:rPr>
      </w:pPr>
    </w:p>
    <w:p w:rsidR="00E81414" w:rsidRPr="00E81414" w:rsidRDefault="00E81414" w:rsidP="00E81414">
      <w:pPr>
        <w:spacing w:line="276" w:lineRule="auto"/>
        <w:jc w:val="center"/>
        <w:rPr>
          <w:rFonts w:eastAsia="Calibri"/>
          <w:lang w:eastAsia="en-US"/>
        </w:rPr>
      </w:pPr>
    </w:p>
    <w:p w:rsidR="00E81414" w:rsidRPr="00E81414" w:rsidRDefault="00E81414" w:rsidP="00E81414">
      <w:pPr>
        <w:suppressAutoHyphens/>
        <w:ind w:left="414"/>
        <w:rPr>
          <w:lang w:eastAsia="ar-SA"/>
        </w:rPr>
      </w:pPr>
    </w:p>
    <w:p w:rsidR="00E81414" w:rsidRPr="00E81414" w:rsidRDefault="00E81414" w:rsidP="00E81414">
      <w:pPr>
        <w:suppressAutoHyphens/>
        <w:ind w:left="414"/>
        <w:rPr>
          <w:lang w:eastAsia="ar-SA"/>
        </w:rPr>
      </w:pPr>
    </w:p>
    <w:p w:rsidR="00E81414" w:rsidRPr="00E81414" w:rsidRDefault="00E81414" w:rsidP="00E81414">
      <w:pPr>
        <w:suppressAutoHyphens/>
        <w:ind w:left="414"/>
        <w:rPr>
          <w:b/>
          <w:lang w:eastAsia="ar-SA"/>
        </w:rPr>
      </w:pPr>
      <w:r w:rsidRPr="00E81414">
        <w:rPr>
          <w:b/>
          <w:lang w:eastAsia="ar-SA"/>
        </w:rPr>
        <w:t xml:space="preserve">      ПРОВЕРЕНО   </w:t>
      </w:r>
      <w:r>
        <w:rPr>
          <w:b/>
          <w:lang w:eastAsia="ar-SA"/>
        </w:rPr>
        <w:t xml:space="preserve">                                                                     </w:t>
      </w:r>
      <w:r w:rsidRPr="00E81414">
        <w:rPr>
          <w:b/>
          <w:lang w:eastAsia="ar-SA"/>
        </w:rPr>
        <w:t>УТВЕРЖДЕНО</w:t>
      </w:r>
    </w:p>
    <w:p w:rsidR="00E81414" w:rsidRPr="00E81414" w:rsidRDefault="00E81414" w:rsidP="00E81414">
      <w:pPr>
        <w:suppressAutoHyphens/>
        <w:ind w:left="414"/>
        <w:rPr>
          <w:b/>
          <w:lang w:eastAsia="ar-SA"/>
        </w:rPr>
      </w:pPr>
      <w:r w:rsidRPr="00E81414">
        <w:rPr>
          <w:b/>
          <w:lang w:eastAsia="ar-SA"/>
        </w:rPr>
        <w:t xml:space="preserve">          ЗУВР                                                                               </w:t>
      </w:r>
      <w:r>
        <w:rPr>
          <w:b/>
          <w:lang w:eastAsia="ar-SA"/>
        </w:rPr>
        <w:t xml:space="preserve">          </w:t>
      </w:r>
      <w:r w:rsidRPr="00E81414">
        <w:rPr>
          <w:b/>
          <w:lang w:eastAsia="ar-SA"/>
        </w:rPr>
        <w:t>Директор</w:t>
      </w:r>
    </w:p>
    <w:p w:rsidR="00E81414" w:rsidRPr="00E81414" w:rsidRDefault="00E81414" w:rsidP="00E81414">
      <w:pPr>
        <w:suppressAutoHyphens/>
        <w:ind w:left="414"/>
        <w:rPr>
          <w:b/>
          <w:lang w:eastAsia="ar-SA"/>
        </w:rPr>
      </w:pPr>
      <w:r w:rsidRPr="00E81414">
        <w:rPr>
          <w:b/>
          <w:lang w:eastAsia="ar-SA"/>
        </w:rPr>
        <w:t xml:space="preserve">_____________                        </w:t>
      </w:r>
      <w:r>
        <w:rPr>
          <w:b/>
          <w:lang w:eastAsia="ar-SA"/>
        </w:rPr>
        <w:t xml:space="preserve">                                                 </w:t>
      </w:r>
      <w:r w:rsidRPr="00E81414">
        <w:rPr>
          <w:b/>
          <w:lang w:eastAsia="ar-SA"/>
        </w:rPr>
        <w:t xml:space="preserve">    _____________ </w:t>
      </w:r>
    </w:p>
    <w:p w:rsidR="00E81414" w:rsidRPr="00E81414" w:rsidRDefault="00AB76CC" w:rsidP="00E81414">
      <w:pPr>
        <w:suppressAutoHyphens/>
        <w:ind w:left="414"/>
        <w:rPr>
          <w:b/>
          <w:lang w:eastAsia="ar-SA"/>
        </w:rPr>
      </w:pPr>
      <w:r>
        <w:rPr>
          <w:b/>
          <w:lang w:eastAsia="ar-SA"/>
        </w:rPr>
        <w:t>Курбанова Р.А</w:t>
      </w:r>
      <w:r w:rsidR="00E81414" w:rsidRPr="00E81414">
        <w:rPr>
          <w:b/>
          <w:lang w:eastAsia="ar-SA"/>
        </w:rPr>
        <w:t xml:space="preserve">.                                                                        </w:t>
      </w:r>
      <w:r w:rsidR="00E81414">
        <w:rPr>
          <w:b/>
          <w:lang w:eastAsia="ar-SA"/>
        </w:rPr>
        <w:t>Султанова</w:t>
      </w:r>
      <w:r w:rsidR="00E81414" w:rsidRPr="00E81414">
        <w:rPr>
          <w:b/>
          <w:lang w:eastAsia="ar-SA"/>
        </w:rPr>
        <w:t xml:space="preserve"> </w:t>
      </w:r>
      <w:r w:rsidR="00E81414">
        <w:rPr>
          <w:b/>
          <w:lang w:eastAsia="ar-SA"/>
        </w:rPr>
        <w:t>Р</w:t>
      </w:r>
      <w:r w:rsidR="00E81414" w:rsidRPr="00E81414">
        <w:rPr>
          <w:b/>
          <w:lang w:eastAsia="ar-SA"/>
        </w:rPr>
        <w:t>.К.</w:t>
      </w:r>
    </w:p>
    <w:p w:rsidR="00E81414" w:rsidRPr="00E81414" w:rsidRDefault="00E81414" w:rsidP="00E81414">
      <w:pPr>
        <w:suppressAutoHyphens/>
        <w:ind w:left="414"/>
        <w:rPr>
          <w:b/>
          <w:lang w:eastAsia="ar-SA"/>
        </w:rPr>
      </w:pPr>
      <w:r w:rsidRPr="00E81414">
        <w:rPr>
          <w:b/>
          <w:lang w:eastAsia="ar-SA"/>
        </w:rPr>
        <w:t xml:space="preserve">        </w:t>
      </w:r>
      <w:r w:rsidR="00AB76CC">
        <w:rPr>
          <w:b/>
          <w:lang w:eastAsia="ar-SA"/>
        </w:rPr>
        <w:t>31</w:t>
      </w:r>
      <w:r w:rsidRPr="00E81414">
        <w:rPr>
          <w:b/>
          <w:lang w:eastAsia="ar-SA"/>
        </w:rPr>
        <w:t>.0</w:t>
      </w:r>
      <w:r w:rsidR="00AB76CC">
        <w:rPr>
          <w:b/>
          <w:lang w:eastAsia="ar-SA"/>
        </w:rPr>
        <w:t>8</w:t>
      </w:r>
      <w:r w:rsidRPr="00E81414">
        <w:rPr>
          <w:b/>
          <w:lang w:eastAsia="ar-SA"/>
        </w:rPr>
        <w:t>.201</w:t>
      </w:r>
      <w:r w:rsidR="00AB76CC">
        <w:rPr>
          <w:b/>
          <w:lang w:eastAsia="ar-SA"/>
        </w:rPr>
        <w:t>8</w:t>
      </w:r>
      <w:r w:rsidRPr="00E81414">
        <w:rPr>
          <w:b/>
          <w:lang w:eastAsia="ar-SA"/>
        </w:rPr>
        <w:t xml:space="preserve">г.                                                                               </w:t>
      </w:r>
      <w:r w:rsidR="00AB76CC">
        <w:rPr>
          <w:b/>
          <w:lang w:eastAsia="ar-SA"/>
        </w:rPr>
        <w:t>31</w:t>
      </w:r>
      <w:r w:rsidRPr="00E81414">
        <w:rPr>
          <w:b/>
          <w:lang w:eastAsia="ar-SA"/>
        </w:rPr>
        <w:t>.0</w:t>
      </w:r>
      <w:r w:rsidR="00AB76CC">
        <w:rPr>
          <w:b/>
          <w:lang w:eastAsia="ar-SA"/>
        </w:rPr>
        <w:t>8</w:t>
      </w:r>
      <w:r w:rsidRPr="00E81414">
        <w:rPr>
          <w:b/>
          <w:lang w:eastAsia="ar-SA"/>
        </w:rPr>
        <w:t>.201</w:t>
      </w:r>
      <w:r w:rsidR="00AB76CC">
        <w:rPr>
          <w:b/>
          <w:lang w:eastAsia="ar-SA"/>
        </w:rPr>
        <w:t>8</w:t>
      </w:r>
      <w:r w:rsidRPr="00E81414">
        <w:rPr>
          <w:b/>
          <w:lang w:eastAsia="ar-SA"/>
        </w:rPr>
        <w:t>г.</w:t>
      </w:r>
    </w:p>
    <w:p w:rsidR="00E81414" w:rsidRPr="00E81414" w:rsidRDefault="00E81414" w:rsidP="00E81414">
      <w:pPr>
        <w:suppressAutoHyphens/>
        <w:ind w:left="414"/>
        <w:rPr>
          <w:b/>
          <w:lang w:eastAsia="ar-SA"/>
        </w:rPr>
      </w:pPr>
    </w:p>
    <w:p w:rsidR="00E81414" w:rsidRPr="00E81414" w:rsidRDefault="00E81414" w:rsidP="00E81414">
      <w:pPr>
        <w:suppressAutoHyphens/>
        <w:ind w:left="414"/>
        <w:rPr>
          <w:lang w:eastAsia="ar-SA"/>
        </w:rPr>
      </w:pPr>
    </w:p>
    <w:p w:rsidR="00E81414" w:rsidRPr="00E81414" w:rsidRDefault="00E81414" w:rsidP="00E81414">
      <w:pPr>
        <w:suppressAutoHyphens/>
        <w:ind w:left="414"/>
        <w:rPr>
          <w:sz w:val="40"/>
          <w:szCs w:val="40"/>
          <w:lang w:eastAsia="ar-SA"/>
        </w:rPr>
      </w:pPr>
    </w:p>
    <w:p w:rsidR="00E81414" w:rsidRDefault="00E81414" w:rsidP="00E81414">
      <w:pPr>
        <w:suppressAutoHyphens/>
        <w:jc w:val="center"/>
        <w:rPr>
          <w:sz w:val="40"/>
          <w:szCs w:val="40"/>
          <w:lang w:eastAsia="ar-SA"/>
        </w:rPr>
      </w:pPr>
    </w:p>
    <w:p w:rsidR="00AB76CC" w:rsidRDefault="00AB76CC" w:rsidP="00E81414">
      <w:pPr>
        <w:suppressAutoHyphens/>
        <w:jc w:val="center"/>
        <w:rPr>
          <w:sz w:val="40"/>
          <w:szCs w:val="40"/>
          <w:lang w:eastAsia="ar-SA"/>
        </w:rPr>
      </w:pPr>
    </w:p>
    <w:p w:rsidR="00AB76CC" w:rsidRDefault="00AB76CC" w:rsidP="00E81414">
      <w:pPr>
        <w:suppressAutoHyphens/>
        <w:jc w:val="center"/>
        <w:rPr>
          <w:sz w:val="40"/>
          <w:szCs w:val="40"/>
          <w:lang w:eastAsia="ar-SA"/>
        </w:rPr>
      </w:pPr>
    </w:p>
    <w:p w:rsidR="00AB76CC" w:rsidRPr="00E81414" w:rsidRDefault="00AB76CC" w:rsidP="00E81414">
      <w:pPr>
        <w:suppressAutoHyphens/>
        <w:jc w:val="center"/>
        <w:rPr>
          <w:sz w:val="40"/>
          <w:szCs w:val="40"/>
          <w:lang w:eastAsia="ar-SA"/>
        </w:rPr>
      </w:pPr>
    </w:p>
    <w:p w:rsidR="00E81414" w:rsidRPr="00E81414" w:rsidRDefault="00AB76CC" w:rsidP="00E81414">
      <w:pPr>
        <w:suppressAutoHyphens/>
        <w:ind w:left="567" w:right="552"/>
        <w:jc w:val="center"/>
        <w:rPr>
          <w:b/>
          <w:sz w:val="40"/>
          <w:lang w:eastAsia="ar-SA"/>
        </w:rPr>
      </w:pPr>
      <w:r>
        <w:rPr>
          <w:b/>
          <w:sz w:val="40"/>
          <w:lang w:eastAsia="ar-SA"/>
        </w:rPr>
        <w:t>РАБОЧАЯ ПРОГРАММА</w:t>
      </w:r>
    </w:p>
    <w:p w:rsidR="00E81414" w:rsidRPr="00E81414" w:rsidRDefault="00E81414" w:rsidP="00E81414">
      <w:pPr>
        <w:suppressAutoHyphens/>
        <w:ind w:left="567" w:right="552"/>
        <w:jc w:val="center"/>
        <w:rPr>
          <w:b/>
          <w:sz w:val="40"/>
          <w:lang w:eastAsia="ar-SA"/>
        </w:rPr>
      </w:pPr>
      <w:r w:rsidRPr="00E81414">
        <w:rPr>
          <w:b/>
          <w:sz w:val="40"/>
          <w:lang w:eastAsia="ar-SA"/>
        </w:rPr>
        <w:t xml:space="preserve">ПО </w:t>
      </w:r>
      <w:r w:rsidR="00AB76CC">
        <w:rPr>
          <w:b/>
          <w:sz w:val="40"/>
          <w:lang w:eastAsia="ar-SA"/>
        </w:rPr>
        <w:t>ОБЩЕСТВОЗНАНИЮ 9</w:t>
      </w:r>
      <w:r w:rsidRPr="00E81414">
        <w:rPr>
          <w:b/>
          <w:sz w:val="40"/>
          <w:lang w:eastAsia="ar-SA"/>
        </w:rPr>
        <w:t xml:space="preserve"> КЛАСС</w:t>
      </w:r>
    </w:p>
    <w:p w:rsidR="00E81414" w:rsidRPr="00E81414" w:rsidRDefault="00E81414" w:rsidP="00E81414">
      <w:pPr>
        <w:suppressAutoHyphens/>
        <w:ind w:left="993" w:right="1026"/>
        <w:jc w:val="center"/>
        <w:rPr>
          <w:b/>
          <w:lang w:eastAsia="ar-SA"/>
        </w:rPr>
      </w:pPr>
    </w:p>
    <w:p w:rsidR="00AB76CC" w:rsidRPr="00AB76CC" w:rsidRDefault="00E81414" w:rsidP="00AB76CC">
      <w:pPr>
        <w:suppressAutoHyphens/>
        <w:ind w:left="993" w:right="1026"/>
        <w:jc w:val="center"/>
        <w:rPr>
          <w:b/>
          <w:sz w:val="28"/>
          <w:szCs w:val="28"/>
          <w:lang w:eastAsia="ar-SA"/>
        </w:rPr>
      </w:pPr>
      <w:r w:rsidRPr="00AB76CC">
        <w:rPr>
          <w:b/>
          <w:sz w:val="28"/>
          <w:szCs w:val="28"/>
          <w:lang w:eastAsia="ar-SA"/>
        </w:rPr>
        <w:t xml:space="preserve">к учебнику </w:t>
      </w:r>
      <w:r w:rsidR="00AB76CC" w:rsidRPr="00AB76CC">
        <w:rPr>
          <w:b/>
          <w:sz w:val="28"/>
          <w:szCs w:val="28"/>
          <w:lang w:eastAsia="ar-SA"/>
        </w:rPr>
        <w:t>«Обществознание»</w:t>
      </w:r>
      <w:r w:rsidRPr="00AB76CC">
        <w:rPr>
          <w:b/>
          <w:sz w:val="28"/>
          <w:szCs w:val="28"/>
          <w:lang w:eastAsia="ar-SA"/>
        </w:rPr>
        <w:t xml:space="preserve"> для </w:t>
      </w:r>
      <w:r w:rsidR="00AB76CC" w:rsidRPr="00AB76CC">
        <w:rPr>
          <w:b/>
          <w:sz w:val="28"/>
          <w:szCs w:val="28"/>
          <w:lang w:eastAsia="ar-SA"/>
        </w:rPr>
        <w:t>9</w:t>
      </w:r>
      <w:r w:rsidRPr="00AB76CC">
        <w:rPr>
          <w:b/>
          <w:sz w:val="28"/>
          <w:szCs w:val="28"/>
          <w:lang w:eastAsia="ar-SA"/>
        </w:rPr>
        <w:t xml:space="preserve"> классов общеобразовательных учебных заведений</w:t>
      </w:r>
      <w:r w:rsidR="00AB76CC" w:rsidRPr="00AB76CC">
        <w:rPr>
          <w:b/>
          <w:sz w:val="28"/>
          <w:szCs w:val="28"/>
          <w:lang w:eastAsia="ar-SA"/>
        </w:rPr>
        <w:t>, авторы</w:t>
      </w:r>
      <w:r w:rsidRPr="00AB76CC">
        <w:rPr>
          <w:b/>
          <w:sz w:val="28"/>
          <w:szCs w:val="28"/>
          <w:lang w:eastAsia="ar-SA"/>
        </w:rPr>
        <w:t xml:space="preserve"> </w:t>
      </w:r>
      <w:r w:rsidR="00AB76CC" w:rsidRPr="00AB76CC">
        <w:rPr>
          <w:b/>
          <w:color w:val="000000"/>
          <w:sz w:val="28"/>
          <w:szCs w:val="28"/>
        </w:rPr>
        <w:t>Кравченко А.И., Певцова Е.А. М.: Русское слово, 2010.</w:t>
      </w:r>
    </w:p>
    <w:p w:rsidR="00E81414" w:rsidRPr="00AB76CC" w:rsidRDefault="00E81414" w:rsidP="00E81414">
      <w:pPr>
        <w:suppressAutoHyphens/>
        <w:ind w:left="993" w:right="1026"/>
        <w:jc w:val="center"/>
        <w:rPr>
          <w:b/>
          <w:sz w:val="28"/>
          <w:szCs w:val="28"/>
          <w:lang w:eastAsia="ar-SA"/>
        </w:rPr>
      </w:pPr>
      <w:r w:rsidRPr="00AB76CC">
        <w:rPr>
          <w:b/>
          <w:sz w:val="28"/>
          <w:szCs w:val="28"/>
          <w:lang w:eastAsia="ar-SA"/>
        </w:rPr>
        <w:t>68 ч.</w:t>
      </w:r>
    </w:p>
    <w:p w:rsidR="00E81414" w:rsidRPr="00E81414" w:rsidRDefault="00E81414" w:rsidP="00E81414">
      <w:pPr>
        <w:suppressAutoHyphens/>
        <w:ind w:left="993" w:right="1026"/>
        <w:jc w:val="center"/>
        <w:rPr>
          <w:sz w:val="36"/>
          <w:lang w:eastAsia="ar-SA"/>
        </w:rPr>
      </w:pPr>
    </w:p>
    <w:p w:rsidR="00E81414" w:rsidRDefault="00E81414" w:rsidP="00E81414">
      <w:pPr>
        <w:suppressAutoHyphens/>
        <w:ind w:left="567" w:right="552"/>
        <w:jc w:val="center"/>
        <w:rPr>
          <w:b/>
          <w:sz w:val="40"/>
          <w:lang w:eastAsia="ar-SA"/>
        </w:rPr>
      </w:pPr>
    </w:p>
    <w:p w:rsidR="00AB76CC" w:rsidRPr="00E81414" w:rsidRDefault="00AB76CC" w:rsidP="00E81414">
      <w:pPr>
        <w:suppressAutoHyphens/>
        <w:ind w:left="567" w:right="552"/>
        <w:jc w:val="center"/>
        <w:rPr>
          <w:b/>
          <w:sz w:val="40"/>
          <w:lang w:eastAsia="ar-SA"/>
        </w:rPr>
      </w:pPr>
    </w:p>
    <w:p w:rsidR="00E81414" w:rsidRPr="00AB76CC" w:rsidRDefault="00E81414" w:rsidP="00E81414">
      <w:pPr>
        <w:suppressAutoHyphens/>
        <w:ind w:left="567" w:right="402"/>
        <w:jc w:val="center"/>
        <w:rPr>
          <w:b/>
          <w:sz w:val="32"/>
          <w:szCs w:val="32"/>
          <w:lang w:eastAsia="ar-SA"/>
        </w:rPr>
      </w:pPr>
      <w:r w:rsidRPr="00AB76CC">
        <w:rPr>
          <w:b/>
          <w:sz w:val="32"/>
          <w:szCs w:val="32"/>
          <w:lang w:eastAsia="ar-SA"/>
        </w:rPr>
        <w:t xml:space="preserve">Учитель </w:t>
      </w:r>
      <w:r w:rsidR="009E0AEF" w:rsidRPr="009E0AEF">
        <w:rPr>
          <w:b/>
          <w:sz w:val="32"/>
          <w:szCs w:val="32"/>
          <w:lang w:eastAsia="ar-SA"/>
        </w:rPr>
        <w:t>обществознания</w:t>
      </w:r>
      <w:r w:rsidR="009E0AEF" w:rsidRPr="00AB76CC">
        <w:rPr>
          <w:b/>
          <w:sz w:val="32"/>
          <w:szCs w:val="32"/>
          <w:lang w:eastAsia="ar-SA"/>
        </w:rPr>
        <w:t xml:space="preserve"> </w:t>
      </w:r>
      <w:r w:rsidRPr="00AB76CC">
        <w:rPr>
          <w:b/>
          <w:sz w:val="32"/>
          <w:szCs w:val="32"/>
          <w:lang w:eastAsia="ar-SA"/>
        </w:rPr>
        <w:t xml:space="preserve">– </w:t>
      </w:r>
      <w:r w:rsidR="00AB76CC" w:rsidRPr="00AB76CC">
        <w:rPr>
          <w:b/>
          <w:sz w:val="32"/>
          <w:szCs w:val="32"/>
          <w:lang w:eastAsia="ar-SA"/>
        </w:rPr>
        <w:t xml:space="preserve">Магомедова Ханум </w:t>
      </w:r>
      <w:proofErr w:type="spellStart"/>
      <w:r w:rsidR="00AB76CC" w:rsidRPr="00AB76CC">
        <w:rPr>
          <w:b/>
          <w:sz w:val="32"/>
          <w:szCs w:val="32"/>
          <w:lang w:eastAsia="ar-SA"/>
        </w:rPr>
        <w:t>Гаджиевна</w:t>
      </w:r>
      <w:proofErr w:type="spellEnd"/>
    </w:p>
    <w:p w:rsidR="00AB76CC" w:rsidRDefault="00AB76CC" w:rsidP="00E81414">
      <w:pPr>
        <w:suppressAutoHyphens/>
        <w:ind w:left="567" w:right="402"/>
        <w:jc w:val="center"/>
        <w:rPr>
          <w:b/>
          <w:sz w:val="28"/>
          <w:szCs w:val="28"/>
          <w:lang w:eastAsia="ar-SA"/>
        </w:rPr>
      </w:pPr>
    </w:p>
    <w:p w:rsidR="00AB76CC" w:rsidRDefault="00AB76CC" w:rsidP="00E81414">
      <w:pPr>
        <w:suppressAutoHyphens/>
        <w:ind w:left="567" w:right="402"/>
        <w:jc w:val="center"/>
        <w:rPr>
          <w:b/>
          <w:sz w:val="28"/>
          <w:szCs w:val="28"/>
          <w:lang w:eastAsia="ar-SA"/>
        </w:rPr>
      </w:pPr>
    </w:p>
    <w:p w:rsidR="00AB76CC" w:rsidRDefault="00AB76CC" w:rsidP="00E81414">
      <w:pPr>
        <w:suppressAutoHyphens/>
        <w:ind w:left="567" w:right="402"/>
        <w:jc w:val="center"/>
        <w:rPr>
          <w:b/>
          <w:sz w:val="28"/>
          <w:szCs w:val="28"/>
          <w:lang w:eastAsia="ar-SA"/>
        </w:rPr>
      </w:pPr>
    </w:p>
    <w:p w:rsidR="00AB76CC" w:rsidRDefault="00AB76CC" w:rsidP="00E81414">
      <w:pPr>
        <w:suppressAutoHyphens/>
        <w:ind w:left="567" w:right="402"/>
        <w:jc w:val="center"/>
        <w:rPr>
          <w:b/>
          <w:sz w:val="28"/>
          <w:szCs w:val="28"/>
          <w:lang w:eastAsia="ar-SA"/>
        </w:rPr>
      </w:pPr>
    </w:p>
    <w:p w:rsidR="00AB76CC" w:rsidRDefault="00AB76CC" w:rsidP="00E81414">
      <w:pPr>
        <w:suppressAutoHyphens/>
        <w:ind w:left="567" w:right="402"/>
        <w:jc w:val="center"/>
        <w:rPr>
          <w:b/>
          <w:sz w:val="28"/>
          <w:szCs w:val="28"/>
          <w:lang w:eastAsia="ar-SA"/>
        </w:rPr>
      </w:pPr>
    </w:p>
    <w:p w:rsidR="00AB76CC" w:rsidRDefault="00AB76CC" w:rsidP="00E81414">
      <w:pPr>
        <w:suppressAutoHyphens/>
        <w:ind w:left="567" w:right="402"/>
        <w:jc w:val="center"/>
        <w:rPr>
          <w:b/>
          <w:sz w:val="28"/>
          <w:szCs w:val="28"/>
          <w:lang w:eastAsia="ar-SA"/>
        </w:rPr>
      </w:pPr>
    </w:p>
    <w:p w:rsidR="00AB76CC" w:rsidRDefault="00AB76CC" w:rsidP="00E81414">
      <w:pPr>
        <w:suppressAutoHyphens/>
        <w:ind w:left="567" w:right="402"/>
        <w:jc w:val="center"/>
        <w:rPr>
          <w:b/>
          <w:sz w:val="28"/>
          <w:szCs w:val="28"/>
          <w:lang w:eastAsia="ar-SA"/>
        </w:rPr>
      </w:pPr>
    </w:p>
    <w:p w:rsidR="00AB76CC" w:rsidRDefault="00AB76CC" w:rsidP="00E81414">
      <w:pPr>
        <w:suppressAutoHyphens/>
        <w:ind w:left="567" w:right="402"/>
        <w:jc w:val="center"/>
        <w:rPr>
          <w:b/>
          <w:sz w:val="28"/>
          <w:szCs w:val="28"/>
          <w:lang w:eastAsia="ar-SA"/>
        </w:rPr>
      </w:pPr>
    </w:p>
    <w:p w:rsidR="00AB76CC" w:rsidRDefault="00AB76CC" w:rsidP="009E0AEF">
      <w:pPr>
        <w:suppressAutoHyphens/>
        <w:ind w:right="402"/>
        <w:rPr>
          <w:b/>
          <w:sz w:val="28"/>
          <w:szCs w:val="28"/>
          <w:lang w:eastAsia="ar-SA"/>
        </w:rPr>
      </w:pPr>
      <w:bookmarkStart w:id="0" w:name="_GoBack"/>
      <w:bookmarkEnd w:id="0"/>
    </w:p>
    <w:p w:rsidR="00324790" w:rsidRDefault="00324790" w:rsidP="00AB76CC">
      <w:pPr>
        <w:suppressAutoHyphens/>
        <w:ind w:left="567" w:right="402"/>
        <w:jc w:val="center"/>
        <w:rPr>
          <w:b/>
          <w:sz w:val="28"/>
          <w:szCs w:val="28"/>
          <w:lang w:eastAsia="ar-SA"/>
        </w:rPr>
      </w:pPr>
    </w:p>
    <w:p w:rsidR="00AB76CC" w:rsidRPr="00AB76CC" w:rsidRDefault="00E81414" w:rsidP="00AB76CC">
      <w:pPr>
        <w:suppressAutoHyphens/>
        <w:ind w:left="567" w:right="402"/>
        <w:jc w:val="center"/>
        <w:rPr>
          <w:b/>
          <w:sz w:val="28"/>
          <w:szCs w:val="28"/>
          <w:lang w:eastAsia="ar-SA"/>
        </w:rPr>
      </w:pPr>
      <w:r w:rsidRPr="00E81414">
        <w:rPr>
          <w:b/>
          <w:sz w:val="28"/>
          <w:szCs w:val="28"/>
          <w:lang w:eastAsia="ar-SA"/>
        </w:rPr>
        <w:t>201</w:t>
      </w:r>
      <w:r w:rsidR="00AB76CC">
        <w:rPr>
          <w:b/>
          <w:sz w:val="28"/>
          <w:szCs w:val="28"/>
          <w:lang w:eastAsia="ar-SA"/>
        </w:rPr>
        <w:t>8</w:t>
      </w:r>
      <w:r w:rsidRPr="00E81414">
        <w:rPr>
          <w:b/>
          <w:sz w:val="28"/>
          <w:szCs w:val="28"/>
          <w:lang w:eastAsia="ar-SA"/>
        </w:rPr>
        <w:t>-201</w:t>
      </w:r>
      <w:r w:rsidR="00AB76CC">
        <w:rPr>
          <w:b/>
          <w:sz w:val="28"/>
          <w:szCs w:val="28"/>
          <w:lang w:eastAsia="ar-SA"/>
        </w:rPr>
        <w:t>9</w:t>
      </w:r>
      <w:r w:rsidRPr="00E81414">
        <w:rPr>
          <w:b/>
          <w:sz w:val="28"/>
          <w:szCs w:val="28"/>
          <w:lang w:eastAsia="ar-SA"/>
        </w:rPr>
        <w:t>уч.год</w:t>
      </w:r>
    </w:p>
    <w:p w:rsidR="00E81414" w:rsidRPr="00E81414" w:rsidRDefault="00E81414" w:rsidP="00E81414">
      <w:pPr>
        <w:pStyle w:val="aa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E81414">
        <w:rPr>
          <w:b/>
          <w:bCs/>
          <w:color w:val="000000"/>
          <w:sz w:val="28"/>
          <w:szCs w:val="28"/>
        </w:rPr>
        <w:lastRenderedPageBreak/>
        <w:t>Рабочая программа</w:t>
      </w:r>
    </w:p>
    <w:p w:rsidR="00E81414" w:rsidRPr="00E81414" w:rsidRDefault="00E81414" w:rsidP="00E81414">
      <w:pPr>
        <w:pStyle w:val="aa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E81414">
        <w:rPr>
          <w:b/>
          <w:bCs/>
          <w:color w:val="000000"/>
          <w:sz w:val="28"/>
          <w:szCs w:val="28"/>
        </w:rPr>
        <w:t>по обществознанию в 9 классах</w:t>
      </w:r>
    </w:p>
    <w:p w:rsidR="00E81414" w:rsidRPr="00E81414" w:rsidRDefault="00E81414" w:rsidP="00AB76CC">
      <w:pPr>
        <w:pStyle w:val="aa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E81414">
        <w:rPr>
          <w:b/>
          <w:bCs/>
          <w:color w:val="000000"/>
          <w:sz w:val="28"/>
          <w:szCs w:val="28"/>
        </w:rPr>
        <w:t>на 2018-2019 учебный год</w:t>
      </w:r>
    </w:p>
    <w:p w:rsidR="00E81414" w:rsidRPr="00E81414" w:rsidRDefault="00E81414" w:rsidP="00E81414">
      <w:pPr>
        <w:pStyle w:val="aa"/>
        <w:spacing w:before="0" w:beforeAutospacing="0" w:after="0" w:afterAutospacing="0"/>
        <w:rPr>
          <w:color w:val="000000"/>
          <w:sz w:val="28"/>
          <w:szCs w:val="28"/>
        </w:rPr>
      </w:pPr>
      <w:r w:rsidRPr="00E81414">
        <w:rPr>
          <w:color w:val="000000"/>
          <w:sz w:val="28"/>
          <w:szCs w:val="28"/>
        </w:rPr>
        <w:t>Программа разработана на основании: Обществознание. Кравченко А.И. Программа курса для 8-9 и 10-11 классов общеобразовательных учреждений. М.: Русское слово, 2013.</w:t>
      </w:r>
    </w:p>
    <w:p w:rsidR="00E81414" w:rsidRPr="00E81414" w:rsidRDefault="00E81414" w:rsidP="00E81414">
      <w:pPr>
        <w:pStyle w:val="aa"/>
        <w:spacing w:before="0" w:beforeAutospacing="0" w:after="0" w:afterAutospacing="0"/>
        <w:rPr>
          <w:color w:val="000000"/>
          <w:sz w:val="28"/>
          <w:szCs w:val="28"/>
        </w:rPr>
      </w:pPr>
      <w:r w:rsidRPr="00E81414">
        <w:rPr>
          <w:color w:val="000000"/>
          <w:sz w:val="28"/>
          <w:szCs w:val="28"/>
        </w:rPr>
        <w:t>Учебник: Кравченко А.И., Певцова Е.А. «Обществознание». 9 класс. М.: Русское слово, 2010.</w:t>
      </w:r>
    </w:p>
    <w:p w:rsidR="00E81414" w:rsidRDefault="00E81414" w:rsidP="00971CFC">
      <w:pPr>
        <w:jc w:val="center"/>
        <w:rPr>
          <w:rStyle w:val="a3"/>
          <w:b/>
          <w:bCs/>
          <w:smallCaps w:val="0"/>
          <w:color w:val="auto"/>
          <w:sz w:val="28"/>
          <w:szCs w:val="28"/>
          <w:u w:val="none"/>
        </w:rPr>
      </w:pPr>
    </w:p>
    <w:p w:rsidR="005D7CDE" w:rsidRPr="000B4894" w:rsidRDefault="00762438" w:rsidP="00AB76CC">
      <w:pPr>
        <w:jc w:val="center"/>
        <w:rPr>
          <w:rStyle w:val="a3"/>
          <w:b/>
          <w:bCs/>
          <w:smallCaps w:val="0"/>
          <w:color w:val="auto"/>
          <w:sz w:val="28"/>
          <w:szCs w:val="28"/>
          <w:u w:val="none"/>
        </w:rPr>
      </w:pPr>
      <w:r w:rsidRPr="000B4894">
        <w:rPr>
          <w:rStyle w:val="a3"/>
          <w:b/>
          <w:bCs/>
          <w:smallCaps w:val="0"/>
          <w:color w:val="auto"/>
          <w:sz w:val="28"/>
          <w:szCs w:val="28"/>
          <w:u w:val="none"/>
        </w:rPr>
        <w:t>Пояснительная записка</w:t>
      </w:r>
    </w:p>
    <w:p w:rsidR="00050FF7" w:rsidRPr="000B4894" w:rsidRDefault="00D1713C" w:rsidP="00050FF7">
      <w:pPr>
        <w:pStyle w:val="af0"/>
        <w:jc w:val="both"/>
        <w:rPr>
          <w:rFonts w:eastAsia="Calibri"/>
          <w:sz w:val="28"/>
          <w:szCs w:val="28"/>
          <w:lang w:eastAsia="en-US"/>
        </w:rPr>
      </w:pPr>
      <w:r w:rsidRPr="000B4894">
        <w:rPr>
          <w:sz w:val="28"/>
          <w:szCs w:val="28"/>
        </w:rPr>
        <w:tab/>
      </w:r>
      <w:r w:rsidR="00050FF7" w:rsidRPr="000B4894">
        <w:rPr>
          <w:rFonts w:eastAsia="Calibri"/>
          <w:color w:val="262626"/>
          <w:sz w:val="28"/>
          <w:szCs w:val="28"/>
          <w:lang w:eastAsia="en-US"/>
        </w:rPr>
        <w:t xml:space="preserve">Рабочая программа </w:t>
      </w:r>
      <w:proofErr w:type="gramStart"/>
      <w:r w:rsidR="00050FF7" w:rsidRPr="000B4894">
        <w:rPr>
          <w:rFonts w:eastAsia="Calibri"/>
          <w:color w:val="262626"/>
          <w:sz w:val="28"/>
          <w:szCs w:val="28"/>
          <w:lang w:eastAsia="en-US"/>
        </w:rPr>
        <w:t>по  обществознанию</w:t>
      </w:r>
      <w:proofErr w:type="gramEnd"/>
      <w:r w:rsidR="00050FF7" w:rsidRPr="000B4894">
        <w:rPr>
          <w:rFonts w:eastAsia="Calibri"/>
          <w:color w:val="262626"/>
          <w:sz w:val="28"/>
          <w:szCs w:val="28"/>
          <w:lang w:eastAsia="en-US"/>
        </w:rPr>
        <w:t xml:space="preserve"> в 9 классе составлена </w:t>
      </w:r>
      <w:r w:rsidR="00050FF7" w:rsidRPr="000B4894">
        <w:rPr>
          <w:rFonts w:eastAsia="Calibri"/>
          <w:color w:val="000000"/>
          <w:sz w:val="28"/>
          <w:szCs w:val="28"/>
          <w:lang w:eastAsia="en-US"/>
        </w:rPr>
        <w:t xml:space="preserve">в соответствии с примерной программой по обществознанию  для основного общего образования.  </w:t>
      </w:r>
    </w:p>
    <w:p w:rsidR="00324A74" w:rsidRPr="000B4894" w:rsidRDefault="00050FF7" w:rsidP="00D325B3">
      <w:pPr>
        <w:ind w:firstLine="708"/>
        <w:rPr>
          <w:sz w:val="28"/>
          <w:szCs w:val="28"/>
        </w:rPr>
      </w:pPr>
      <w:r w:rsidRPr="000B4894">
        <w:rPr>
          <w:sz w:val="28"/>
          <w:szCs w:val="28"/>
        </w:rPr>
        <w:t xml:space="preserve">Программа </w:t>
      </w:r>
      <w:r w:rsidR="00324A74" w:rsidRPr="000B4894">
        <w:rPr>
          <w:sz w:val="28"/>
          <w:szCs w:val="28"/>
        </w:rPr>
        <w:t>составлена на основе следующих нормативных документов:</w:t>
      </w:r>
    </w:p>
    <w:p w:rsidR="00D8708E" w:rsidRPr="000B4894" w:rsidRDefault="00D8708E" w:rsidP="00D1713C">
      <w:pPr>
        <w:rPr>
          <w:sz w:val="28"/>
          <w:szCs w:val="28"/>
        </w:rPr>
      </w:pPr>
      <w:r w:rsidRPr="000B4894">
        <w:rPr>
          <w:sz w:val="28"/>
          <w:szCs w:val="28"/>
        </w:rPr>
        <w:tab/>
        <w:t xml:space="preserve">Федеральный </w:t>
      </w:r>
      <w:proofErr w:type="gramStart"/>
      <w:r w:rsidRPr="000B4894">
        <w:rPr>
          <w:sz w:val="28"/>
          <w:szCs w:val="28"/>
        </w:rPr>
        <w:t>Закон</w:t>
      </w:r>
      <w:r w:rsidR="00F04CD1" w:rsidRPr="000B4894">
        <w:rPr>
          <w:sz w:val="28"/>
          <w:szCs w:val="28"/>
        </w:rPr>
        <w:t xml:space="preserve">  №</w:t>
      </w:r>
      <w:proofErr w:type="gramEnd"/>
      <w:r w:rsidR="00F04CD1" w:rsidRPr="000B4894">
        <w:rPr>
          <w:sz w:val="28"/>
          <w:szCs w:val="28"/>
        </w:rPr>
        <w:t xml:space="preserve">273-ФЗ  </w:t>
      </w:r>
      <w:r w:rsidRPr="000B4894">
        <w:rPr>
          <w:sz w:val="28"/>
          <w:szCs w:val="28"/>
        </w:rPr>
        <w:t>«Об образовании в Российской Федерации»от 29.12.2012г.;</w:t>
      </w:r>
    </w:p>
    <w:p w:rsidR="00324A74" w:rsidRPr="000B4894" w:rsidRDefault="00324A74" w:rsidP="00D1713C">
      <w:pPr>
        <w:ind w:firstLine="567"/>
        <w:jc w:val="both"/>
        <w:rPr>
          <w:sz w:val="28"/>
          <w:szCs w:val="28"/>
        </w:rPr>
      </w:pPr>
      <w:r w:rsidRPr="000B4894">
        <w:rPr>
          <w:sz w:val="28"/>
          <w:szCs w:val="28"/>
        </w:rPr>
        <w:tab/>
        <w:t xml:space="preserve">Приказ МО РФ от 05.03.2004г.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образования; </w:t>
      </w:r>
    </w:p>
    <w:p w:rsidR="00324A74" w:rsidRPr="00F562CF" w:rsidRDefault="00514964" w:rsidP="00F562CF">
      <w:pPr>
        <w:ind w:firstLine="567"/>
        <w:jc w:val="both"/>
        <w:rPr>
          <w:sz w:val="28"/>
          <w:szCs w:val="28"/>
          <w:highlight w:val="yellow"/>
        </w:rPr>
      </w:pPr>
      <w:proofErr w:type="gramStart"/>
      <w:r w:rsidRPr="000B4894">
        <w:rPr>
          <w:sz w:val="28"/>
          <w:szCs w:val="28"/>
        </w:rPr>
        <w:t>Федеральный  перечень</w:t>
      </w:r>
      <w:proofErr w:type="gramEnd"/>
      <w:r w:rsidRPr="000B4894">
        <w:rPr>
          <w:sz w:val="28"/>
          <w:szCs w:val="28"/>
        </w:rPr>
        <w:t xml:space="preserve"> учебников, рекомендуемых  к использованию при реализации имеющих государственную аккредитацию  образовательных программ начального общего, основного общего, среднего общего образования (Приказ Министерства </w:t>
      </w:r>
      <w:proofErr w:type="spellStart"/>
      <w:r w:rsidRPr="000B4894">
        <w:rPr>
          <w:sz w:val="28"/>
          <w:szCs w:val="28"/>
        </w:rPr>
        <w:t>ОиН</w:t>
      </w:r>
      <w:proofErr w:type="spellEnd"/>
      <w:r w:rsidRPr="000B4894">
        <w:rPr>
          <w:sz w:val="28"/>
          <w:szCs w:val="28"/>
        </w:rPr>
        <w:t xml:space="preserve"> РФ от 31.03.2014г. №253);</w:t>
      </w:r>
    </w:p>
    <w:p w:rsidR="00324A74" w:rsidRPr="000B4894" w:rsidRDefault="00324A74" w:rsidP="00D1713C">
      <w:pPr>
        <w:ind w:firstLine="567"/>
        <w:jc w:val="both"/>
        <w:rPr>
          <w:sz w:val="28"/>
          <w:szCs w:val="28"/>
        </w:rPr>
      </w:pPr>
      <w:r w:rsidRPr="000B4894">
        <w:rPr>
          <w:sz w:val="28"/>
          <w:szCs w:val="28"/>
        </w:rPr>
        <w:tab/>
      </w:r>
      <w:r w:rsidR="00F562CF">
        <w:rPr>
          <w:sz w:val="28"/>
          <w:szCs w:val="28"/>
        </w:rPr>
        <w:t xml:space="preserve">Республиканский </w:t>
      </w:r>
      <w:r w:rsidRPr="000B4894">
        <w:rPr>
          <w:sz w:val="28"/>
          <w:szCs w:val="28"/>
        </w:rPr>
        <w:t xml:space="preserve">базисный учебный </w:t>
      </w:r>
      <w:proofErr w:type="gramStart"/>
      <w:r w:rsidRPr="000B4894">
        <w:rPr>
          <w:sz w:val="28"/>
          <w:szCs w:val="28"/>
        </w:rPr>
        <w:t xml:space="preserve">план </w:t>
      </w:r>
      <w:r w:rsidR="00F562CF">
        <w:rPr>
          <w:sz w:val="28"/>
          <w:szCs w:val="28"/>
        </w:rPr>
        <w:t>;</w:t>
      </w:r>
      <w:proofErr w:type="gramEnd"/>
    </w:p>
    <w:p w:rsidR="00324A74" w:rsidRPr="000B4894" w:rsidRDefault="00324A74" w:rsidP="00D1713C">
      <w:pPr>
        <w:tabs>
          <w:tab w:val="num" w:pos="720"/>
        </w:tabs>
        <w:ind w:firstLine="567"/>
        <w:jc w:val="both"/>
        <w:rPr>
          <w:sz w:val="28"/>
          <w:szCs w:val="28"/>
        </w:rPr>
      </w:pPr>
      <w:r w:rsidRPr="000B4894">
        <w:rPr>
          <w:sz w:val="28"/>
          <w:szCs w:val="28"/>
        </w:rPr>
        <w:t>Требования СанПиН</w:t>
      </w:r>
      <w:r w:rsidR="00D8708E" w:rsidRPr="000B4894">
        <w:rPr>
          <w:sz w:val="28"/>
          <w:szCs w:val="28"/>
        </w:rPr>
        <w:t xml:space="preserve"> 2.4.2.2821-10</w:t>
      </w:r>
      <w:r w:rsidRPr="000B4894">
        <w:rPr>
          <w:sz w:val="28"/>
          <w:szCs w:val="28"/>
        </w:rPr>
        <w:t>;</w:t>
      </w:r>
    </w:p>
    <w:p w:rsidR="00324A74" w:rsidRPr="000B4894" w:rsidRDefault="00324A74" w:rsidP="00D1713C">
      <w:pPr>
        <w:ind w:firstLine="578"/>
        <w:jc w:val="both"/>
        <w:rPr>
          <w:sz w:val="28"/>
          <w:szCs w:val="28"/>
        </w:rPr>
      </w:pPr>
      <w:r w:rsidRPr="000B4894">
        <w:rPr>
          <w:sz w:val="28"/>
          <w:szCs w:val="28"/>
        </w:rPr>
        <w:t>Федеральная примерная программа основного общего образования по обществознанию, созданная на основе федерального компонента государственного образовательного стандарта;</w:t>
      </w:r>
    </w:p>
    <w:p w:rsidR="00324A74" w:rsidRPr="000B4894" w:rsidRDefault="00324A74" w:rsidP="00D1713C">
      <w:pPr>
        <w:jc w:val="both"/>
        <w:rPr>
          <w:sz w:val="28"/>
          <w:szCs w:val="28"/>
        </w:rPr>
      </w:pPr>
      <w:r w:rsidRPr="000B4894">
        <w:rPr>
          <w:sz w:val="28"/>
          <w:szCs w:val="28"/>
        </w:rPr>
        <w:tab/>
        <w:t>Учебный план М</w:t>
      </w:r>
      <w:r w:rsidR="00F562CF">
        <w:rPr>
          <w:sz w:val="28"/>
          <w:szCs w:val="28"/>
        </w:rPr>
        <w:t>К</w:t>
      </w:r>
      <w:r w:rsidRPr="000B4894">
        <w:rPr>
          <w:sz w:val="28"/>
          <w:szCs w:val="28"/>
        </w:rPr>
        <w:t>ОУ «</w:t>
      </w:r>
      <w:proofErr w:type="spellStart"/>
      <w:r w:rsidR="00F562CF">
        <w:rPr>
          <w:sz w:val="28"/>
          <w:szCs w:val="28"/>
        </w:rPr>
        <w:t>Новокулин</w:t>
      </w:r>
      <w:r w:rsidRPr="000B4894">
        <w:rPr>
          <w:sz w:val="28"/>
          <w:szCs w:val="28"/>
        </w:rPr>
        <w:t>ская</w:t>
      </w:r>
      <w:proofErr w:type="spellEnd"/>
      <w:r w:rsidRPr="000B4894">
        <w:rPr>
          <w:sz w:val="28"/>
          <w:szCs w:val="28"/>
        </w:rPr>
        <w:t xml:space="preserve"> СОШ</w:t>
      </w:r>
      <w:r w:rsidR="00F562CF">
        <w:rPr>
          <w:sz w:val="28"/>
          <w:szCs w:val="28"/>
        </w:rPr>
        <w:t xml:space="preserve"> №1</w:t>
      </w:r>
      <w:r w:rsidRPr="000B4894">
        <w:rPr>
          <w:sz w:val="28"/>
          <w:szCs w:val="28"/>
        </w:rPr>
        <w:t>» на 201</w:t>
      </w:r>
      <w:r w:rsidR="00F562CF">
        <w:rPr>
          <w:sz w:val="28"/>
          <w:szCs w:val="28"/>
        </w:rPr>
        <w:t>8</w:t>
      </w:r>
      <w:r w:rsidRPr="000B4894">
        <w:rPr>
          <w:sz w:val="28"/>
          <w:szCs w:val="28"/>
        </w:rPr>
        <w:t>-201</w:t>
      </w:r>
      <w:r w:rsidR="00F562CF">
        <w:rPr>
          <w:sz w:val="28"/>
          <w:szCs w:val="28"/>
        </w:rPr>
        <w:t>9</w:t>
      </w:r>
      <w:r w:rsidRPr="000B4894">
        <w:rPr>
          <w:sz w:val="28"/>
          <w:szCs w:val="28"/>
        </w:rPr>
        <w:t xml:space="preserve"> учебный год;</w:t>
      </w:r>
    </w:p>
    <w:p w:rsidR="00324A74" w:rsidRPr="000B4894" w:rsidRDefault="00324A74" w:rsidP="00D1713C">
      <w:pPr>
        <w:shd w:val="clear" w:color="auto" w:fill="FFFFFF"/>
        <w:rPr>
          <w:b/>
          <w:bCs/>
          <w:color w:val="000000"/>
          <w:spacing w:val="-2"/>
          <w:sz w:val="28"/>
          <w:szCs w:val="28"/>
        </w:rPr>
      </w:pPr>
      <w:r w:rsidRPr="000B4894">
        <w:rPr>
          <w:sz w:val="28"/>
          <w:szCs w:val="28"/>
        </w:rPr>
        <w:tab/>
        <w:t>Положение «О</w:t>
      </w:r>
      <w:r w:rsidRPr="000B4894">
        <w:rPr>
          <w:bCs/>
          <w:spacing w:val="-2"/>
          <w:sz w:val="28"/>
          <w:szCs w:val="28"/>
        </w:rPr>
        <w:t xml:space="preserve"> разработке рабочих программ учебных предметов</w:t>
      </w:r>
      <w:r w:rsidRPr="000B4894">
        <w:rPr>
          <w:bCs/>
          <w:color w:val="000000"/>
          <w:spacing w:val="-2"/>
          <w:sz w:val="28"/>
          <w:szCs w:val="28"/>
        </w:rPr>
        <w:t>»</w:t>
      </w:r>
    </w:p>
    <w:p w:rsidR="00A36A22" w:rsidRPr="000B4894" w:rsidRDefault="00324A74" w:rsidP="00D1713C">
      <w:pPr>
        <w:jc w:val="both"/>
        <w:rPr>
          <w:sz w:val="28"/>
          <w:szCs w:val="28"/>
        </w:rPr>
      </w:pPr>
      <w:r w:rsidRPr="000B4894">
        <w:rPr>
          <w:sz w:val="28"/>
          <w:szCs w:val="28"/>
        </w:rPr>
        <w:t xml:space="preserve">  (протокол педагогического совета №1 от 30.08.201</w:t>
      </w:r>
      <w:r w:rsidR="00F562CF">
        <w:rPr>
          <w:sz w:val="28"/>
          <w:szCs w:val="28"/>
        </w:rPr>
        <w:t>8</w:t>
      </w:r>
      <w:r w:rsidRPr="000B4894">
        <w:rPr>
          <w:sz w:val="28"/>
          <w:szCs w:val="28"/>
        </w:rPr>
        <w:t>г).</w:t>
      </w:r>
    </w:p>
    <w:p w:rsidR="00AE3E55" w:rsidRPr="000B4894" w:rsidRDefault="00AE3E55" w:rsidP="00AE3E55">
      <w:pPr>
        <w:rPr>
          <w:sz w:val="28"/>
          <w:szCs w:val="28"/>
          <w:lang w:eastAsia="en-US"/>
        </w:rPr>
      </w:pPr>
      <w:r w:rsidRPr="000B4894">
        <w:rPr>
          <w:sz w:val="28"/>
          <w:szCs w:val="28"/>
          <w:lang w:eastAsia="en-US"/>
        </w:rPr>
        <w:t xml:space="preserve">       Содержание основного общего образования по обществознанию представляет собой комплекс знаний, отражающих основные объекты изучения: общество в целом, человек в обществе, познание, экономическая сфера, социальные отношения, политика, духовно-нравственная сфера, право. В содержание курса входят социальные навыки, умения, ключевые компетентности,  правовые нормы, регулирующие отношения людей во всех областях жизни общества; система гуманистических и демократических ценностей.</w:t>
      </w:r>
    </w:p>
    <w:p w:rsidR="00AE3E55" w:rsidRPr="000B4894" w:rsidRDefault="00AE3E55" w:rsidP="00AE3E55">
      <w:pPr>
        <w:ind w:firstLine="578"/>
        <w:jc w:val="both"/>
        <w:rPr>
          <w:sz w:val="28"/>
          <w:szCs w:val="28"/>
        </w:rPr>
      </w:pPr>
      <w:r w:rsidRPr="000B4894">
        <w:rPr>
          <w:sz w:val="28"/>
          <w:szCs w:val="28"/>
          <w:lang w:eastAsia="en-US"/>
        </w:rPr>
        <w:t>На каждом из этапов реализуются межпредметные свя</w:t>
      </w:r>
      <w:r w:rsidRPr="000B4894">
        <w:rPr>
          <w:sz w:val="28"/>
          <w:szCs w:val="28"/>
          <w:lang w:eastAsia="en-US"/>
        </w:rPr>
        <w:softHyphen/>
        <w:t>зи с курсом «История» и другими учебными дисциплина</w:t>
      </w:r>
      <w:r w:rsidRPr="000B4894">
        <w:rPr>
          <w:sz w:val="28"/>
          <w:szCs w:val="28"/>
          <w:lang w:eastAsia="en-US"/>
        </w:rPr>
        <w:softHyphen/>
        <w:t>ми. Базисный учебный план по программе- 1 час в неделю, 34 часа в год.  Курс обществознания ориентирован на  учебник для 9 класса общеобразовательных учреждений  «</w:t>
      </w:r>
      <w:proofErr w:type="spellStart"/>
      <w:r w:rsidRPr="000B4894">
        <w:rPr>
          <w:sz w:val="28"/>
          <w:szCs w:val="28"/>
          <w:lang w:eastAsia="en-US"/>
        </w:rPr>
        <w:t>Общесвознание</w:t>
      </w:r>
      <w:proofErr w:type="spellEnd"/>
      <w:r w:rsidRPr="000B4894">
        <w:rPr>
          <w:sz w:val="28"/>
          <w:szCs w:val="28"/>
          <w:lang w:eastAsia="en-US"/>
        </w:rPr>
        <w:t xml:space="preserve"> 9 </w:t>
      </w:r>
      <w:proofErr w:type="spellStart"/>
      <w:r w:rsidRPr="000B4894">
        <w:rPr>
          <w:sz w:val="28"/>
          <w:szCs w:val="28"/>
          <w:lang w:eastAsia="en-US"/>
        </w:rPr>
        <w:t>кл</w:t>
      </w:r>
      <w:proofErr w:type="spellEnd"/>
      <w:r w:rsidRPr="000B4894">
        <w:rPr>
          <w:sz w:val="28"/>
          <w:szCs w:val="28"/>
          <w:lang w:eastAsia="en-US"/>
        </w:rPr>
        <w:t xml:space="preserve">» под ред. </w:t>
      </w:r>
      <w:r w:rsidRPr="000B4894">
        <w:rPr>
          <w:sz w:val="28"/>
          <w:szCs w:val="28"/>
        </w:rPr>
        <w:t>А. И. Кравченко, издательство «Русское слово» 2009г.;</w:t>
      </w:r>
    </w:p>
    <w:p w:rsidR="00AE3E55" w:rsidRPr="000B4894" w:rsidRDefault="00AE3E55" w:rsidP="00AE3E55">
      <w:pPr>
        <w:pStyle w:val="31"/>
        <w:widowControl w:val="0"/>
        <w:tabs>
          <w:tab w:val="left" w:pos="360"/>
        </w:tabs>
        <w:ind w:firstLine="567"/>
        <w:rPr>
          <w:szCs w:val="28"/>
          <w:lang w:eastAsia="en-US"/>
        </w:rPr>
      </w:pPr>
      <w:r w:rsidRPr="000B4894">
        <w:rPr>
          <w:szCs w:val="28"/>
          <w:lang w:eastAsia="en-US"/>
        </w:rPr>
        <w:t>Учебник составлен</w:t>
      </w:r>
      <w:r w:rsidRPr="000B4894">
        <w:rPr>
          <w:color w:val="262626"/>
          <w:szCs w:val="28"/>
          <w:lang w:eastAsia="en-US"/>
        </w:rPr>
        <w:t xml:space="preserve"> в соответствии с современным уровнем. Отбор материала, форма его подачи и язык изложения соответствует возрастным осо</w:t>
      </w:r>
      <w:r w:rsidRPr="000B4894">
        <w:rPr>
          <w:color w:val="262626"/>
          <w:szCs w:val="28"/>
          <w:lang w:eastAsia="en-US"/>
        </w:rPr>
        <w:lastRenderedPageBreak/>
        <w:t>бенностям учащихся.</w:t>
      </w:r>
      <w:r w:rsidRPr="000B4894">
        <w:rPr>
          <w:szCs w:val="28"/>
          <w:lang w:eastAsia="en-US"/>
        </w:rPr>
        <w:t xml:space="preserve"> Рабочая программа составлена с учетом регионального компонента и учебного плана образовательного  учреждения. В соответствии с направлением школы реализуется школьный компонент.  </w:t>
      </w:r>
    </w:p>
    <w:p w:rsidR="00AE3E55" w:rsidRPr="000B4894" w:rsidRDefault="00AE3E55" w:rsidP="00AE3E55">
      <w:pPr>
        <w:pStyle w:val="31"/>
        <w:widowControl w:val="0"/>
        <w:tabs>
          <w:tab w:val="left" w:pos="360"/>
        </w:tabs>
        <w:ind w:firstLine="567"/>
        <w:rPr>
          <w:bCs/>
          <w:szCs w:val="28"/>
        </w:rPr>
      </w:pPr>
      <w:r w:rsidRPr="000B4894">
        <w:rPr>
          <w:kern w:val="1"/>
          <w:szCs w:val="28"/>
        </w:rPr>
        <w:t xml:space="preserve">Данные часы включены в </w:t>
      </w:r>
      <w:proofErr w:type="gramStart"/>
      <w:r w:rsidRPr="000B4894">
        <w:rPr>
          <w:kern w:val="1"/>
          <w:szCs w:val="28"/>
        </w:rPr>
        <w:t>программу  9</w:t>
      </w:r>
      <w:proofErr w:type="gramEnd"/>
      <w:r w:rsidRPr="000B4894">
        <w:rPr>
          <w:kern w:val="1"/>
          <w:szCs w:val="28"/>
        </w:rPr>
        <w:t xml:space="preserve"> класса по обществознанию для реализации содержания образования с учетом национальных, региональных и этнокультурных особенностей.</w:t>
      </w:r>
    </w:p>
    <w:p w:rsidR="00AE3E55" w:rsidRPr="00AB76CC" w:rsidRDefault="00AE3E55" w:rsidP="00AB76CC">
      <w:pPr>
        <w:pStyle w:val="a8"/>
        <w:tabs>
          <w:tab w:val="left" w:pos="0"/>
        </w:tabs>
        <w:rPr>
          <w:b/>
          <w:bCs/>
          <w:sz w:val="28"/>
          <w:szCs w:val="28"/>
        </w:rPr>
      </w:pPr>
      <w:r w:rsidRPr="000B4894">
        <w:rPr>
          <w:bCs/>
          <w:sz w:val="28"/>
          <w:szCs w:val="28"/>
        </w:rPr>
        <w:tab/>
        <w:t xml:space="preserve">Таким образом, на изучение обществознания в 9 классе отводится </w:t>
      </w:r>
      <w:r w:rsidRPr="00AB76CC">
        <w:rPr>
          <w:b/>
          <w:bCs/>
          <w:sz w:val="28"/>
          <w:szCs w:val="28"/>
        </w:rPr>
        <w:t xml:space="preserve">68 часов (2 часа в неделю). </w:t>
      </w:r>
    </w:p>
    <w:p w:rsidR="00AE3E55" w:rsidRPr="000B4894" w:rsidRDefault="00AE3E55" w:rsidP="00AE3E55">
      <w:pPr>
        <w:shd w:val="clear" w:color="auto" w:fill="FFFFFF"/>
        <w:ind w:right="19"/>
        <w:jc w:val="both"/>
        <w:rPr>
          <w:sz w:val="28"/>
          <w:szCs w:val="28"/>
          <w:lang w:eastAsia="en-US"/>
        </w:rPr>
      </w:pPr>
      <w:r w:rsidRPr="000B4894">
        <w:rPr>
          <w:sz w:val="28"/>
          <w:szCs w:val="28"/>
          <w:lang w:eastAsia="en-US"/>
        </w:rPr>
        <w:t xml:space="preserve">     </w:t>
      </w:r>
      <w:r w:rsidRPr="000B4894">
        <w:rPr>
          <w:b/>
          <w:bCs/>
          <w:sz w:val="28"/>
          <w:szCs w:val="28"/>
          <w:lang w:eastAsia="en-US"/>
        </w:rPr>
        <w:t>Цель программы</w:t>
      </w:r>
      <w:r w:rsidRPr="000B4894">
        <w:rPr>
          <w:bCs/>
          <w:sz w:val="28"/>
          <w:szCs w:val="28"/>
          <w:lang w:eastAsia="en-US"/>
        </w:rPr>
        <w:t xml:space="preserve">:  дать целостное представление об обществе,  в  котором живем, основных сферах общественной жизни, о  </w:t>
      </w:r>
      <w:r w:rsidRPr="000B4894">
        <w:rPr>
          <w:sz w:val="28"/>
          <w:szCs w:val="28"/>
          <w:lang w:eastAsia="en-US"/>
        </w:rPr>
        <w:t>процессе вос</w:t>
      </w:r>
      <w:r w:rsidRPr="000B4894">
        <w:rPr>
          <w:sz w:val="28"/>
          <w:szCs w:val="28"/>
          <w:lang w:eastAsia="en-US"/>
        </w:rPr>
        <w:softHyphen/>
        <w:t>приятия социальной (в том числе  пра</w:t>
      </w:r>
      <w:r w:rsidRPr="000B4894">
        <w:rPr>
          <w:sz w:val="28"/>
          <w:szCs w:val="28"/>
          <w:lang w:eastAsia="en-US"/>
        </w:rPr>
        <w:softHyphen/>
        <w:t>вовой) информации и определения собственной позиции;  правовой культуры, основы политических  знаний, способности к самоопределению и саморе</w:t>
      </w:r>
      <w:r w:rsidRPr="000B4894">
        <w:rPr>
          <w:sz w:val="28"/>
          <w:szCs w:val="28"/>
          <w:lang w:eastAsia="en-US"/>
        </w:rPr>
        <w:softHyphen/>
        <w:t>ализации.</w:t>
      </w:r>
    </w:p>
    <w:p w:rsidR="00AE3E55" w:rsidRPr="000B4894" w:rsidRDefault="00AE3E55" w:rsidP="00AE3E55">
      <w:pPr>
        <w:shd w:val="clear" w:color="auto" w:fill="FFFFFF"/>
        <w:ind w:right="19" w:firstLine="278"/>
        <w:jc w:val="both"/>
        <w:rPr>
          <w:b/>
          <w:sz w:val="28"/>
          <w:szCs w:val="28"/>
          <w:lang w:eastAsia="en-US"/>
        </w:rPr>
      </w:pPr>
      <w:r w:rsidRPr="000B4894">
        <w:rPr>
          <w:sz w:val="28"/>
          <w:szCs w:val="28"/>
          <w:lang w:eastAsia="en-US"/>
        </w:rPr>
        <w:t xml:space="preserve">   </w:t>
      </w:r>
      <w:r w:rsidRPr="000B4894">
        <w:rPr>
          <w:b/>
          <w:sz w:val="28"/>
          <w:szCs w:val="28"/>
          <w:lang w:eastAsia="en-US"/>
        </w:rPr>
        <w:t>Задачи программы:</w:t>
      </w:r>
    </w:p>
    <w:p w:rsidR="00AE3E55" w:rsidRPr="000B4894" w:rsidRDefault="00AE3E55" w:rsidP="00AE3E55">
      <w:pPr>
        <w:rPr>
          <w:sz w:val="28"/>
          <w:szCs w:val="28"/>
          <w:lang w:eastAsia="en-US"/>
        </w:rPr>
      </w:pPr>
      <w:r w:rsidRPr="000B4894">
        <w:rPr>
          <w:sz w:val="28"/>
          <w:szCs w:val="28"/>
          <w:lang w:eastAsia="en-US"/>
        </w:rPr>
        <w:t xml:space="preserve"> - создание условий для социализации личности;</w:t>
      </w:r>
    </w:p>
    <w:p w:rsidR="00AE3E55" w:rsidRPr="000B4894" w:rsidRDefault="00AE3E55" w:rsidP="00AE3E55">
      <w:pPr>
        <w:rPr>
          <w:sz w:val="28"/>
          <w:szCs w:val="28"/>
          <w:lang w:eastAsia="en-US"/>
        </w:rPr>
      </w:pPr>
      <w:r w:rsidRPr="000B4894">
        <w:rPr>
          <w:sz w:val="28"/>
          <w:szCs w:val="28"/>
          <w:lang w:eastAsia="en-US"/>
        </w:rPr>
        <w:t>- формирование научных представлений, которые составляют первоначальные основы нравственной, правовой  и  политической  культуры;</w:t>
      </w:r>
    </w:p>
    <w:p w:rsidR="00AE3E55" w:rsidRPr="000B4894" w:rsidRDefault="00AE3E55" w:rsidP="00AE3E55">
      <w:pPr>
        <w:rPr>
          <w:sz w:val="28"/>
          <w:szCs w:val="28"/>
          <w:lang w:eastAsia="en-US"/>
        </w:rPr>
      </w:pPr>
      <w:r w:rsidRPr="000B4894">
        <w:rPr>
          <w:sz w:val="28"/>
          <w:szCs w:val="28"/>
          <w:lang w:eastAsia="en-US"/>
        </w:rPr>
        <w:t>- содействие воспитанию гражданственности учащихся на гуманистические и демократические ценности;</w:t>
      </w:r>
    </w:p>
    <w:p w:rsidR="00AE3E55" w:rsidRPr="000B4894" w:rsidRDefault="00AE3E55" w:rsidP="00AE3E55">
      <w:pPr>
        <w:rPr>
          <w:sz w:val="28"/>
          <w:szCs w:val="28"/>
          <w:lang w:eastAsia="en-US"/>
        </w:rPr>
      </w:pPr>
      <w:r w:rsidRPr="000B4894">
        <w:rPr>
          <w:sz w:val="28"/>
          <w:szCs w:val="28"/>
          <w:lang w:eastAsia="en-US"/>
        </w:rPr>
        <w:t>- развитие умений ориентироваться в потоке разнообразной информации и типичных жизненных ситуациях;</w:t>
      </w:r>
    </w:p>
    <w:p w:rsidR="00AE3E55" w:rsidRPr="000B4894" w:rsidRDefault="00AE3E55" w:rsidP="00AE3E55">
      <w:pPr>
        <w:rPr>
          <w:sz w:val="28"/>
          <w:szCs w:val="28"/>
          <w:lang w:eastAsia="en-US"/>
        </w:rPr>
      </w:pPr>
      <w:r w:rsidRPr="000B4894">
        <w:rPr>
          <w:sz w:val="28"/>
          <w:szCs w:val="28"/>
          <w:lang w:eastAsia="en-US"/>
        </w:rPr>
        <w:t xml:space="preserve">- развитие личности в ответственный период социального </w:t>
      </w:r>
      <w:r w:rsidR="00F562CF" w:rsidRPr="000B4894">
        <w:rPr>
          <w:sz w:val="28"/>
          <w:szCs w:val="28"/>
          <w:lang w:eastAsia="en-US"/>
        </w:rPr>
        <w:t>взросления</w:t>
      </w:r>
      <w:r w:rsidRPr="000B4894">
        <w:rPr>
          <w:sz w:val="28"/>
          <w:szCs w:val="28"/>
          <w:lang w:eastAsia="en-US"/>
        </w:rPr>
        <w:t>, её познавательных интересов, критического мышления в процессе восприятия социальной (в том числе и правовой) информации и определения собственной позиции; развитие нравственной и правовой культуры, экономического образа мышления, способности к самоопределению и самореализации;</w:t>
      </w:r>
    </w:p>
    <w:p w:rsidR="00AE3E55" w:rsidRPr="000B4894" w:rsidRDefault="00AE3E55" w:rsidP="00AE3E55">
      <w:pPr>
        <w:rPr>
          <w:sz w:val="28"/>
          <w:szCs w:val="28"/>
          <w:lang w:eastAsia="en-US"/>
        </w:rPr>
      </w:pPr>
      <w:r w:rsidRPr="000B4894">
        <w:rPr>
          <w:sz w:val="28"/>
          <w:szCs w:val="28"/>
          <w:lang w:eastAsia="en-US"/>
        </w:rPr>
        <w:t>- воспитание общероссийской идентичности, гражданской ответственности, уважения к социальным нормам; приверженности гуманистическим и демократическим ценностям, закрепленным в Конституции Российской Федерации;</w:t>
      </w:r>
    </w:p>
    <w:p w:rsidR="00AE3E55" w:rsidRPr="000B4894" w:rsidRDefault="00AE3E55" w:rsidP="00AE3E55">
      <w:pPr>
        <w:rPr>
          <w:sz w:val="28"/>
          <w:szCs w:val="28"/>
          <w:lang w:eastAsia="en-US"/>
        </w:rPr>
      </w:pPr>
      <w:r w:rsidRPr="000B4894">
        <w:rPr>
          <w:sz w:val="28"/>
          <w:szCs w:val="28"/>
          <w:lang w:eastAsia="en-US"/>
        </w:rPr>
        <w:t>- освоение на уровне функциональной грамотности системы знаний, необходимых для социальной адаптации в обществе; основных социальных ролях;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</w:t>
      </w:r>
    </w:p>
    <w:p w:rsidR="00AE3E55" w:rsidRPr="000B4894" w:rsidRDefault="00AE3E55" w:rsidP="00AE3E55">
      <w:pPr>
        <w:rPr>
          <w:sz w:val="28"/>
          <w:szCs w:val="28"/>
          <w:lang w:eastAsia="en-US"/>
        </w:rPr>
      </w:pPr>
      <w:r w:rsidRPr="000B4894">
        <w:rPr>
          <w:sz w:val="28"/>
          <w:szCs w:val="28"/>
          <w:lang w:eastAsia="en-US"/>
        </w:rPr>
        <w:t>- овладение умениями познавательной, коммуникативной, практической деятельности в основных социальных ролях, характерных для подросткового возраста;</w:t>
      </w:r>
    </w:p>
    <w:p w:rsidR="00C45624" w:rsidRPr="000B4894" w:rsidRDefault="00AE3E55" w:rsidP="00AB76CC">
      <w:pPr>
        <w:shd w:val="clear" w:color="auto" w:fill="FFFFFF"/>
        <w:ind w:right="58"/>
        <w:jc w:val="both"/>
        <w:rPr>
          <w:sz w:val="28"/>
          <w:szCs w:val="28"/>
          <w:lang w:eastAsia="en-US"/>
        </w:rPr>
      </w:pPr>
      <w:r w:rsidRPr="000B4894">
        <w:rPr>
          <w:sz w:val="28"/>
          <w:szCs w:val="28"/>
          <w:lang w:eastAsia="en-US"/>
        </w:rPr>
        <w:t>- формирование опыта применения полученных знаний для решений типичных задач в области гражданско-общественной деятельности; в межличностных отношениях.</w:t>
      </w:r>
    </w:p>
    <w:p w:rsidR="00324790" w:rsidRDefault="00324790" w:rsidP="001B409C">
      <w:pPr>
        <w:jc w:val="center"/>
        <w:rPr>
          <w:b/>
          <w:sz w:val="28"/>
          <w:szCs w:val="28"/>
        </w:rPr>
      </w:pPr>
    </w:p>
    <w:p w:rsidR="00324790" w:rsidRDefault="00324790" w:rsidP="001B409C">
      <w:pPr>
        <w:jc w:val="center"/>
        <w:rPr>
          <w:b/>
          <w:sz w:val="28"/>
          <w:szCs w:val="28"/>
        </w:rPr>
      </w:pPr>
    </w:p>
    <w:p w:rsidR="00324790" w:rsidRDefault="00324790" w:rsidP="001B409C">
      <w:pPr>
        <w:jc w:val="center"/>
        <w:rPr>
          <w:b/>
          <w:sz w:val="28"/>
          <w:szCs w:val="28"/>
        </w:rPr>
      </w:pPr>
    </w:p>
    <w:p w:rsidR="00324790" w:rsidRDefault="00324790" w:rsidP="001B409C">
      <w:pPr>
        <w:jc w:val="center"/>
        <w:rPr>
          <w:b/>
          <w:sz w:val="28"/>
          <w:szCs w:val="28"/>
        </w:rPr>
      </w:pPr>
    </w:p>
    <w:p w:rsidR="00AE3E55" w:rsidRPr="000B4894" w:rsidRDefault="00050FF7" w:rsidP="001B409C">
      <w:pPr>
        <w:jc w:val="center"/>
        <w:rPr>
          <w:b/>
          <w:sz w:val="28"/>
          <w:szCs w:val="28"/>
        </w:rPr>
      </w:pPr>
      <w:r w:rsidRPr="000B4894">
        <w:rPr>
          <w:b/>
          <w:sz w:val="28"/>
          <w:szCs w:val="28"/>
        </w:rPr>
        <w:lastRenderedPageBreak/>
        <w:t>Содержание программы курса «Обществознание» 9 кл</w:t>
      </w:r>
      <w:r w:rsidR="00D325B3">
        <w:rPr>
          <w:b/>
          <w:sz w:val="28"/>
          <w:szCs w:val="28"/>
        </w:rPr>
        <w:t>асс</w:t>
      </w:r>
    </w:p>
    <w:p w:rsidR="00050FF7" w:rsidRPr="000B4894" w:rsidRDefault="00050FF7" w:rsidP="00AE3E55">
      <w:pPr>
        <w:jc w:val="both"/>
        <w:rPr>
          <w:sz w:val="28"/>
          <w:szCs w:val="28"/>
        </w:rPr>
      </w:pPr>
    </w:p>
    <w:tbl>
      <w:tblPr>
        <w:tblStyle w:val="ac"/>
        <w:tblW w:w="10915" w:type="dxa"/>
        <w:tblInd w:w="-1026" w:type="dxa"/>
        <w:tblLook w:val="04A0" w:firstRow="1" w:lastRow="0" w:firstColumn="1" w:lastColumn="0" w:noHBand="0" w:noVBand="1"/>
      </w:tblPr>
      <w:tblGrid>
        <w:gridCol w:w="498"/>
        <w:gridCol w:w="1629"/>
        <w:gridCol w:w="5120"/>
        <w:gridCol w:w="3668"/>
      </w:tblGrid>
      <w:tr w:rsidR="00C35B6D" w:rsidRPr="00AB76CC" w:rsidTr="00AB76CC">
        <w:tc>
          <w:tcPr>
            <w:tcW w:w="498" w:type="dxa"/>
          </w:tcPr>
          <w:p w:rsidR="00D325B3" w:rsidRPr="00AB76CC" w:rsidRDefault="00D325B3" w:rsidP="00AB76CC">
            <w:pPr>
              <w:jc w:val="center"/>
              <w:rPr>
                <w:b/>
                <w:sz w:val="28"/>
                <w:szCs w:val="28"/>
              </w:rPr>
            </w:pPr>
          </w:p>
          <w:p w:rsidR="00C35B6D" w:rsidRPr="00AB76CC" w:rsidRDefault="00C35B6D" w:rsidP="00AB76CC">
            <w:pPr>
              <w:jc w:val="center"/>
              <w:rPr>
                <w:b/>
                <w:sz w:val="28"/>
                <w:szCs w:val="28"/>
              </w:rPr>
            </w:pPr>
            <w:r w:rsidRPr="00AB76CC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629" w:type="dxa"/>
          </w:tcPr>
          <w:p w:rsidR="00D325B3" w:rsidRPr="00AB76CC" w:rsidRDefault="00D325B3" w:rsidP="00AB76CC">
            <w:pPr>
              <w:jc w:val="center"/>
              <w:rPr>
                <w:b/>
                <w:sz w:val="28"/>
                <w:szCs w:val="28"/>
              </w:rPr>
            </w:pPr>
          </w:p>
          <w:p w:rsidR="00C35B6D" w:rsidRPr="00AB76CC" w:rsidRDefault="00C35B6D" w:rsidP="00AB76CC">
            <w:pPr>
              <w:jc w:val="center"/>
              <w:rPr>
                <w:b/>
                <w:sz w:val="28"/>
                <w:szCs w:val="28"/>
              </w:rPr>
            </w:pPr>
            <w:r w:rsidRPr="00AB76CC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5120" w:type="dxa"/>
          </w:tcPr>
          <w:p w:rsidR="00D325B3" w:rsidRPr="00AB76CC" w:rsidRDefault="00D325B3" w:rsidP="00AB76CC">
            <w:pPr>
              <w:jc w:val="center"/>
              <w:rPr>
                <w:b/>
                <w:bCs/>
                <w:kern w:val="24"/>
                <w:sz w:val="28"/>
                <w:szCs w:val="28"/>
              </w:rPr>
            </w:pPr>
          </w:p>
          <w:p w:rsidR="00C35B6D" w:rsidRPr="00AB76CC" w:rsidRDefault="00C35B6D" w:rsidP="00AB76CC">
            <w:pPr>
              <w:jc w:val="center"/>
              <w:rPr>
                <w:sz w:val="28"/>
                <w:szCs w:val="28"/>
              </w:rPr>
            </w:pPr>
            <w:r w:rsidRPr="00AB76CC">
              <w:rPr>
                <w:b/>
                <w:bCs/>
                <w:kern w:val="24"/>
                <w:sz w:val="28"/>
                <w:szCs w:val="28"/>
              </w:rPr>
              <w:t>Содержание учебной темы</w:t>
            </w:r>
          </w:p>
        </w:tc>
        <w:tc>
          <w:tcPr>
            <w:tcW w:w="3668" w:type="dxa"/>
          </w:tcPr>
          <w:p w:rsidR="00C35B6D" w:rsidRPr="00AB76CC" w:rsidRDefault="00C35B6D" w:rsidP="00AB76CC">
            <w:pPr>
              <w:spacing w:before="96"/>
              <w:ind w:left="139" w:hanging="139"/>
              <w:textAlignment w:val="baseline"/>
              <w:rPr>
                <w:b/>
                <w:bCs/>
                <w:kern w:val="24"/>
                <w:sz w:val="28"/>
                <w:szCs w:val="28"/>
                <w:lang w:eastAsia="en-US"/>
              </w:rPr>
            </w:pPr>
            <w:r w:rsidRPr="00AB76CC">
              <w:rPr>
                <w:b/>
                <w:bCs/>
                <w:kern w:val="24"/>
                <w:sz w:val="28"/>
                <w:szCs w:val="28"/>
                <w:lang w:eastAsia="en-US"/>
              </w:rPr>
              <w:t>Требования к знаниям, умениям обучающихся</w:t>
            </w:r>
          </w:p>
        </w:tc>
      </w:tr>
      <w:tr w:rsidR="00C35B6D" w:rsidRPr="00AB76CC" w:rsidTr="00AB76CC">
        <w:tc>
          <w:tcPr>
            <w:tcW w:w="498" w:type="dxa"/>
          </w:tcPr>
          <w:p w:rsidR="00C35B6D" w:rsidRPr="00AB76CC" w:rsidRDefault="00C35B6D" w:rsidP="00AB76CC">
            <w:pPr>
              <w:jc w:val="both"/>
              <w:rPr>
                <w:sz w:val="28"/>
                <w:szCs w:val="28"/>
              </w:rPr>
            </w:pPr>
            <w:r w:rsidRPr="00AB76CC">
              <w:rPr>
                <w:sz w:val="28"/>
                <w:szCs w:val="28"/>
              </w:rPr>
              <w:t>1</w:t>
            </w:r>
          </w:p>
        </w:tc>
        <w:tc>
          <w:tcPr>
            <w:tcW w:w="1629" w:type="dxa"/>
          </w:tcPr>
          <w:p w:rsidR="00C35B6D" w:rsidRPr="00AB76CC" w:rsidRDefault="00C35B6D" w:rsidP="00AB76CC">
            <w:pPr>
              <w:jc w:val="both"/>
              <w:rPr>
                <w:sz w:val="28"/>
                <w:szCs w:val="28"/>
              </w:rPr>
            </w:pPr>
            <w:r w:rsidRPr="00AB76CC">
              <w:rPr>
                <w:sz w:val="28"/>
                <w:szCs w:val="28"/>
              </w:rPr>
              <w:t>Человек. Природа. Общество</w:t>
            </w:r>
          </w:p>
        </w:tc>
        <w:tc>
          <w:tcPr>
            <w:tcW w:w="5120" w:type="dxa"/>
          </w:tcPr>
          <w:p w:rsidR="00E13D76" w:rsidRPr="00AB76CC" w:rsidRDefault="00E13D76" w:rsidP="00AB76CC">
            <w:pPr>
              <w:jc w:val="both"/>
              <w:rPr>
                <w:sz w:val="28"/>
                <w:szCs w:val="28"/>
              </w:rPr>
            </w:pPr>
            <w:r w:rsidRPr="00AB76CC">
              <w:rPr>
                <w:sz w:val="28"/>
                <w:szCs w:val="28"/>
              </w:rPr>
              <w:t>Общество, сферы общества, мировое сообщество, глобализация, природа,</w:t>
            </w:r>
          </w:p>
          <w:p w:rsidR="00E13D76" w:rsidRPr="00AB76CC" w:rsidRDefault="00E13D76" w:rsidP="00AB76CC">
            <w:pPr>
              <w:jc w:val="both"/>
              <w:rPr>
                <w:sz w:val="28"/>
                <w:szCs w:val="28"/>
              </w:rPr>
            </w:pPr>
            <w:r w:rsidRPr="00AB76CC">
              <w:rPr>
                <w:sz w:val="28"/>
                <w:szCs w:val="28"/>
              </w:rPr>
              <w:t>окружающая среда, дописьменные и письменные общества, простые и сложные общества, общественно-</w:t>
            </w:r>
          </w:p>
          <w:p w:rsidR="00E13D76" w:rsidRPr="00AB76CC" w:rsidRDefault="00E13D76" w:rsidP="00AB76CC">
            <w:pPr>
              <w:jc w:val="both"/>
              <w:rPr>
                <w:sz w:val="28"/>
                <w:szCs w:val="28"/>
              </w:rPr>
            </w:pPr>
            <w:r w:rsidRPr="00AB76CC">
              <w:rPr>
                <w:sz w:val="28"/>
                <w:szCs w:val="28"/>
              </w:rPr>
              <w:t>экономическая формация, доиндустриальное, индустриальное и постиндустриальное общества, ускорение истории, социальный прогресс и регресс, реформы и революция, личность, потребности, социализация, воспитание, единство мира, экология, экологическая проблема, экономическая сфера, материальное производство,</w:t>
            </w:r>
          </w:p>
          <w:p w:rsidR="00C35B6D" w:rsidRPr="00AB76CC" w:rsidRDefault="00E13D76" w:rsidP="00AB76CC">
            <w:pPr>
              <w:jc w:val="both"/>
              <w:rPr>
                <w:sz w:val="28"/>
                <w:szCs w:val="28"/>
              </w:rPr>
            </w:pPr>
            <w:r w:rsidRPr="00AB76CC">
              <w:rPr>
                <w:sz w:val="28"/>
                <w:szCs w:val="28"/>
              </w:rPr>
              <w:t>общество как система, исторический процесс, участники исторического процесса, глобальные проблемы человечества, преодоление отсталости, демографическая проблема, проблемы сырья, природных ресурсов, терроризма.</w:t>
            </w:r>
          </w:p>
        </w:tc>
        <w:tc>
          <w:tcPr>
            <w:tcW w:w="3668" w:type="dxa"/>
          </w:tcPr>
          <w:p w:rsidR="00C35B6D" w:rsidRPr="00AB76CC" w:rsidRDefault="00E13D76" w:rsidP="00AB76CC">
            <w:pPr>
              <w:jc w:val="both"/>
              <w:rPr>
                <w:sz w:val="28"/>
                <w:szCs w:val="28"/>
              </w:rPr>
            </w:pPr>
            <w:r w:rsidRPr="00AB76CC">
              <w:rPr>
                <w:sz w:val="28"/>
                <w:szCs w:val="28"/>
              </w:rPr>
              <w:t>Знать: определения общества в широком и узком смысле слова, структуру общества, различать понятия «страна», «государство», «общество», понимать, что общество является системой.</w:t>
            </w:r>
          </w:p>
          <w:p w:rsidR="001B409C" w:rsidRPr="00AB76CC" w:rsidRDefault="001B409C" w:rsidP="00AB76CC">
            <w:pPr>
              <w:jc w:val="both"/>
              <w:rPr>
                <w:sz w:val="28"/>
                <w:szCs w:val="28"/>
              </w:rPr>
            </w:pPr>
            <w:r w:rsidRPr="00AB76CC">
              <w:rPr>
                <w:sz w:val="28"/>
                <w:szCs w:val="28"/>
              </w:rPr>
              <w:t>Учения о развитии общества, общественно-экономические формации, деление общества на классы. Уметь отличать духовную культуру от материальной. Знать, что такое культурные универсалии. Знать виды глобальных проблем. Труды Маркса. Энгельса о развитии общества.</w:t>
            </w:r>
          </w:p>
        </w:tc>
      </w:tr>
      <w:tr w:rsidR="00C35B6D" w:rsidRPr="00AB76CC" w:rsidTr="00AB76CC">
        <w:tc>
          <w:tcPr>
            <w:tcW w:w="498" w:type="dxa"/>
          </w:tcPr>
          <w:p w:rsidR="00C35B6D" w:rsidRPr="00AB76CC" w:rsidRDefault="00C35B6D" w:rsidP="00AB76CC">
            <w:pPr>
              <w:jc w:val="both"/>
              <w:rPr>
                <w:sz w:val="28"/>
                <w:szCs w:val="28"/>
              </w:rPr>
            </w:pPr>
            <w:r w:rsidRPr="00AB76CC">
              <w:rPr>
                <w:sz w:val="28"/>
                <w:szCs w:val="28"/>
              </w:rPr>
              <w:t>2</w:t>
            </w:r>
          </w:p>
        </w:tc>
        <w:tc>
          <w:tcPr>
            <w:tcW w:w="1629" w:type="dxa"/>
          </w:tcPr>
          <w:p w:rsidR="00C35B6D" w:rsidRPr="00AB76CC" w:rsidRDefault="00C35B6D" w:rsidP="00AB76CC">
            <w:pPr>
              <w:jc w:val="both"/>
              <w:rPr>
                <w:sz w:val="28"/>
                <w:szCs w:val="28"/>
              </w:rPr>
            </w:pPr>
            <w:r w:rsidRPr="00AB76CC">
              <w:rPr>
                <w:sz w:val="28"/>
                <w:szCs w:val="28"/>
              </w:rPr>
              <w:t>Политика и социальное управление</w:t>
            </w:r>
          </w:p>
        </w:tc>
        <w:tc>
          <w:tcPr>
            <w:tcW w:w="5120" w:type="dxa"/>
          </w:tcPr>
          <w:p w:rsidR="00C35B6D" w:rsidRPr="00AB76CC" w:rsidRDefault="00C35B6D" w:rsidP="00AB76CC">
            <w:pPr>
              <w:shd w:val="clear" w:color="auto" w:fill="FFFFFF"/>
              <w:ind w:firstLine="139"/>
              <w:jc w:val="both"/>
              <w:rPr>
                <w:sz w:val="28"/>
                <w:szCs w:val="28"/>
                <w:lang w:eastAsia="en-US"/>
              </w:rPr>
            </w:pPr>
            <w:r w:rsidRPr="00AB76CC">
              <w:rPr>
                <w:sz w:val="28"/>
                <w:szCs w:val="28"/>
                <w:lang w:eastAsia="en-US"/>
              </w:rPr>
              <w:t>Политика и власть. Роль политики в жизни общества. Основные направления политики.</w:t>
            </w:r>
          </w:p>
          <w:p w:rsidR="00C35B6D" w:rsidRPr="00AB76CC" w:rsidRDefault="00C35B6D" w:rsidP="00AB76CC">
            <w:pPr>
              <w:shd w:val="clear" w:color="auto" w:fill="FFFFFF"/>
              <w:ind w:firstLine="139"/>
              <w:jc w:val="both"/>
              <w:rPr>
                <w:sz w:val="28"/>
                <w:szCs w:val="28"/>
                <w:lang w:eastAsia="en-US"/>
              </w:rPr>
            </w:pPr>
            <w:r w:rsidRPr="00AB76CC">
              <w:rPr>
                <w:sz w:val="28"/>
                <w:szCs w:val="28"/>
                <w:lang w:eastAsia="en-US"/>
              </w:rPr>
              <w:t>Государство, его отличительные признаки. Государ</w:t>
            </w:r>
            <w:r w:rsidRPr="00AB76CC">
              <w:rPr>
                <w:sz w:val="28"/>
                <w:szCs w:val="28"/>
                <w:lang w:eastAsia="en-US"/>
              </w:rPr>
              <w:softHyphen/>
              <w:t>ственный суверенитет. Внутренние и внешние функции государства. Формы государства.</w:t>
            </w:r>
          </w:p>
          <w:p w:rsidR="00C35B6D" w:rsidRPr="00AB76CC" w:rsidRDefault="00C35B6D" w:rsidP="00AB76CC">
            <w:pPr>
              <w:shd w:val="clear" w:color="auto" w:fill="FFFFFF"/>
              <w:ind w:firstLine="144"/>
              <w:jc w:val="both"/>
              <w:rPr>
                <w:sz w:val="28"/>
                <w:szCs w:val="28"/>
                <w:lang w:eastAsia="en-US"/>
              </w:rPr>
            </w:pPr>
            <w:r w:rsidRPr="00AB76CC">
              <w:rPr>
                <w:sz w:val="28"/>
                <w:szCs w:val="28"/>
                <w:lang w:eastAsia="en-US"/>
              </w:rPr>
              <w:t>Политический режим. Демократия и тоталитаризм. Демократические ценности. Развитие демократии в совре</w:t>
            </w:r>
            <w:r w:rsidRPr="00AB76CC">
              <w:rPr>
                <w:sz w:val="28"/>
                <w:szCs w:val="28"/>
                <w:lang w:eastAsia="en-US"/>
              </w:rPr>
              <w:softHyphen/>
              <w:t>менном мире.</w:t>
            </w:r>
          </w:p>
          <w:p w:rsidR="00C35B6D" w:rsidRPr="00AB76CC" w:rsidRDefault="00C35B6D" w:rsidP="00AB76CC">
            <w:pPr>
              <w:shd w:val="clear" w:color="auto" w:fill="FFFFFF"/>
              <w:ind w:firstLine="288"/>
              <w:jc w:val="both"/>
              <w:rPr>
                <w:sz w:val="28"/>
                <w:szCs w:val="28"/>
                <w:lang w:eastAsia="en-US"/>
              </w:rPr>
            </w:pPr>
            <w:r w:rsidRPr="00AB76CC">
              <w:rPr>
                <w:sz w:val="28"/>
                <w:szCs w:val="28"/>
                <w:lang w:eastAsia="en-US"/>
              </w:rPr>
              <w:t>Правовое государство. Разделение властей. Условия становления правового государства в РФ.</w:t>
            </w:r>
          </w:p>
          <w:p w:rsidR="00C35B6D" w:rsidRPr="00AB76CC" w:rsidRDefault="00C35B6D" w:rsidP="00AB76CC">
            <w:pPr>
              <w:shd w:val="clear" w:color="auto" w:fill="FFFFFF"/>
              <w:ind w:firstLine="288"/>
              <w:jc w:val="both"/>
              <w:rPr>
                <w:sz w:val="28"/>
                <w:szCs w:val="28"/>
                <w:lang w:eastAsia="en-US"/>
              </w:rPr>
            </w:pPr>
            <w:r w:rsidRPr="00AB76CC">
              <w:rPr>
                <w:sz w:val="28"/>
                <w:szCs w:val="28"/>
                <w:lang w:eastAsia="en-US"/>
              </w:rPr>
              <w:t>Гражданское общество. Местное самоуправление. Пути формирования гражданского общества в РФ.</w:t>
            </w:r>
          </w:p>
          <w:p w:rsidR="00C35B6D" w:rsidRPr="00AB76CC" w:rsidRDefault="00C35B6D" w:rsidP="00AB76CC">
            <w:pPr>
              <w:shd w:val="clear" w:color="auto" w:fill="FFFFFF"/>
              <w:ind w:firstLine="288"/>
              <w:jc w:val="both"/>
              <w:rPr>
                <w:sz w:val="28"/>
                <w:szCs w:val="28"/>
                <w:lang w:eastAsia="en-US"/>
              </w:rPr>
            </w:pPr>
            <w:r w:rsidRPr="00AB76CC">
              <w:rPr>
                <w:sz w:val="28"/>
                <w:szCs w:val="28"/>
                <w:lang w:eastAsia="en-US"/>
              </w:rPr>
              <w:t>Участие граждан в политической жизни. Участие в вы</w:t>
            </w:r>
            <w:r w:rsidRPr="00AB76CC">
              <w:rPr>
                <w:sz w:val="28"/>
                <w:szCs w:val="28"/>
                <w:lang w:eastAsia="en-US"/>
              </w:rPr>
              <w:softHyphen/>
              <w:t>борах. Отличительные черты выборов в демократическом обществе. Референдум. Выборы в РФ. Опасность полити</w:t>
            </w:r>
            <w:r w:rsidRPr="00AB76CC">
              <w:rPr>
                <w:sz w:val="28"/>
                <w:szCs w:val="28"/>
                <w:lang w:eastAsia="en-US"/>
              </w:rPr>
              <w:softHyphen/>
              <w:t>ческого экстремизма.</w:t>
            </w:r>
          </w:p>
          <w:p w:rsidR="00C35B6D" w:rsidRPr="00AB76CC" w:rsidRDefault="00C35B6D" w:rsidP="00AB76CC">
            <w:pPr>
              <w:shd w:val="clear" w:color="auto" w:fill="FFFFFF"/>
              <w:ind w:firstLine="288"/>
              <w:jc w:val="both"/>
              <w:rPr>
                <w:sz w:val="28"/>
                <w:szCs w:val="28"/>
                <w:lang w:eastAsia="en-US"/>
              </w:rPr>
            </w:pPr>
            <w:r w:rsidRPr="00AB76CC">
              <w:rPr>
                <w:sz w:val="28"/>
                <w:szCs w:val="28"/>
                <w:lang w:eastAsia="en-US"/>
              </w:rPr>
              <w:lastRenderedPageBreak/>
              <w:t>Политические партии и движения, их роль в общест</w:t>
            </w:r>
            <w:r w:rsidRPr="00AB76CC">
              <w:rPr>
                <w:sz w:val="28"/>
                <w:szCs w:val="28"/>
                <w:lang w:eastAsia="en-US"/>
              </w:rPr>
              <w:softHyphen/>
              <w:t>венной жизни. Политические партии и движения в РФ. Участие партий в выборах.</w:t>
            </w:r>
          </w:p>
          <w:p w:rsidR="00C35B6D" w:rsidRPr="00AB76CC" w:rsidRDefault="00C35B6D" w:rsidP="00AB76CC">
            <w:pPr>
              <w:jc w:val="both"/>
              <w:rPr>
                <w:sz w:val="28"/>
                <w:szCs w:val="28"/>
              </w:rPr>
            </w:pPr>
            <w:r w:rsidRPr="00AB76CC">
              <w:rPr>
                <w:sz w:val="28"/>
                <w:szCs w:val="28"/>
                <w:lang w:eastAsia="en-US"/>
              </w:rPr>
              <w:t>Средства массовой информации. Влияние СМИ на по</w:t>
            </w:r>
            <w:r w:rsidRPr="00AB76CC">
              <w:rPr>
                <w:sz w:val="28"/>
                <w:szCs w:val="28"/>
                <w:lang w:eastAsia="en-US"/>
              </w:rPr>
              <w:softHyphen/>
              <w:t>литическую жизнь общества. Роль СМИ в предвыборной борьбе.</w:t>
            </w:r>
          </w:p>
        </w:tc>
        <w:tc>
          <w:tcPr>
            <w:tcW w:w="3668" w:type="dxa"/>
          </w:tcPr>
          <w:p w:rsidR="00C35B6D" w:rsidRPr="00AB76CC" w:rsidRDefault="00C35B6D" w:rsidP="00AB76CC">
            <w:pPr>
              <w:rPr>
                <w:sz w:val="28"/>
                <w:szCs w:val="28"/>
                <w:lang w:eastAsia="en-US"/>
              </w:rPr>
            </w:pPr>
            <w:r w:rsidRPr="00AB76CC">
              <w:rPr>
                <w:sz w:val="28"/>
                <w:szCs w:val="28"/>
                <w:lang w:eastAsia="en-US"/>
              </w:rPr>
              <w:lastRenderedPageBreak/>
              <w:t>Знать:</w:t>
            </w:r>
          </w:p>
          <w:p w:rsidR="00C35B6D" w:rsidRPr="00AB76CC" w:rsidRDefault="00C35B6D" w:rsidP="00AB76CC">
            <w:pPr>
              <w:rPr>
                <w:sz w:val="28"/>
                <w:szCs w:val="28"/>
                <w:lang w:eastAsia="en-US"/>
              </w:rPr>
            </w:pPr>
            <w:r w:rsidRPr="00AB76CC">
              <w:rPr>
                <w:sz w:val="28"/>
                <w:szCs w:val="28"/>
                <w:lang w:eastAsia="en-US"/>
              </w:rPr>
              <w:t>- что мораль и право неразрывно взаимосвяза</w:t>
            </w:r>
            <w:r w:rsidR="001B409C" w:rsidRPr="00AB76CC">
              <w:rPr>
                <w:sz w:val="28"/>
                <w:szCs w:val="28"/>
                <w:lang w:eastAsia="en-US"/>
              </w:rPr>
              <w:t xml:space="preserve">ны, </w:t>
            </w:r>
            <w:r w:rsidRPr="00AB76CC">
              <w:rPr>
                <w:sz w:val="28"/>
                <w:szCs w:val="28"/>
                <w:lang w:eastAsia="en-US"/>
              </w:rPr>
              <w:t>что право связано с юридическими законами и государ</w:t>
            </w:r>
            <w:r w:rsidR="001B409C" w:rsidRPr="00AB76CC">
              <w:rPr>
                <w:sz w:val="28"/>
                <w:szCs w:val="28"/>
                <w:lang w:eastAsia="en-US"/>
              </w:rPr>
              <w:t xml:space="preserve">ством; </w:t>
            </w:r>
            <w:r w:rsidRPr="00AB76CC">
              <w:rPr>
                <w:sz w:val="28"/>
                <w:szCs w:val="28"/>
                <w:lang w:eastAsia="en-US"/>
              </w:rPr>
              <w:t>что право</w:t>
            </w:r>
            <w:proofErr w:type="gramStart"/>
            <w:r w:rsidRPr="00AB76CC">
              <w:rPr>
                <w:sz w:val="28"/>
                <w:szCs w:val="28"/>
                <w:lang w:eastAsia="en-US"/>
              </w:rPr>
              <w:t>- это</w:t>
            </w:r>
            <w:proofErr w:type="gramEnd"/>
            <w:r w:rsidRPr="00AB76CC">
              <w:rPr>
                <w:sz w:val="28"/>
                <w:szCs w:val="28"/>
                <w:lang w:eastAsia="en-US"/>
              </w:rPr>
              <w:t xml:space="preserve"> система общеобязательных правил поведения, установленных государством.</w:t>
            </w:r>
          </w:p>
          <w:p w:rsidR="00C35B6D" w:rsidRPr="00AB76CC" w:rsidRDefault="00C35B6D" w:rsidP="00AB76CC">
            <w:pPr>
              <w:rPr>
                <w:sz w:val="28"/>
                <w:szCs w:val="28"/>
                <w:lang w:eastAsia="en-US"/>
              </w:rPr>
            </w:pPr>
            <w:r w:rsidRPr="00AB76CC">
              <w:rPr>
                <w:sz w:val="28"/>
                <w:szCs w:val="28"/>
              </w:rPr>
              <w:t xml:space="preserve">  Называть основные признаки права. </w:t>
            </w:r>
            <w:r w:rsidRPr="00AB76CC">
              <w:rPr>
                <w:sz w:val="28"/>
                <w:szCs w:val="28"/>
                <w:lang w:eastAsia="en-US"/>
              </w:rPr>
              <w:t>Доказывать свою точку зрения. Называть факторы возникновения государства. Раскрыть смысл определений понятия «государство».    Гражданское общество. Признаки государства. Функции государства. Причины возникновения гражданского общества, условия возникновения и развития граждан</w:t>
            </w:r>
            <w:r w:rsidRPr="00AB76CC">
              <w:rPr>
                <w:sz w:val="28"/>
                <w:szCs w:val="28"/>
                <w:lang w:eastAsia="en-US"/>
              </w:rPr>
              <w:lastRenderedPageBreak/>
              <w:t>ского общества. Условия формирования гражданского государства.</w:t>
            </w:r>
          </w:p>
          <w:p w:rsidR="00C35B6D" w:rsidRPr="00AB76CC" w:rsidRDefault="00C35B6D" w:rsidP="00AB76CC">
            <w:pPr>
              <w:rPr>
                <w:sz w:val="28"/>
                <w:szCs w:val="28"/>
                <w:lang w:eastAsia="en-US"/>
              </w:rPr>
            </w:pPr>
            <w:r w:rsidRPr="00AB76CC">
              <w:rPr>
                <w:sz w:val="28"/>
                <w:szCs w:val="28"/>
                <w:lang w:eastAsia="en-US"/>
              </w:rPr>
              <w:t xml:space="preserve">   Политические партии и движения, их роль в общест</w:t>
            </w:r>
            <w:r w:rsidRPr="00AB76CC">
              <w:rPr>
                <w:sz w:val="28"/>
                <w:szCs w:val="28"/>
                <w:lang w:eastAsia="en-US"/>
              </w:rPr>
              <w:softHyphen/>
              <w:t>венной жизни. Политические партии и движения в РФ</w:t>
            </w:r>
            <w:r w:rsidR="001B409C" w:rsidRPr="00AB76CC">
              <w:rPr>
                <w:sz w:val="28"/>
                <w:szCs w:val="28"/>
                <w:lang w:eastAsia="en-US"/>
              </w:rPr>
              <w:t>, регионе.</w:t>
            </w:r>
            <w:r w:rsidRPr="00AB76CC"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C35B6D" w:rsidRPr="00AB76CC" w:rsidTr="00AB76CC">
        <w:tc>
          <w:tcPr>
            <w:tcW w:w="498" w:type="dxa"/>
          </w:tcPr>
          <w:p w:rsidR="00C35B6D" w:rsidRPr="00AB76CC" w:rsidRDefault="00C35B6D" w:rsidP="00AB76CC">
            <w:pPr>
              <w:jc w:val="both"/>
              <w:rPr>
                <w:sz w:val="28"/>
                <w:szCs w:val="28"/>
              </w:rPr>
            </w:pPr>
            <w:r w:rsidRPr="00AB76CC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1629" w:type="dxa"/>
          </w:tcPr>
          <w:p w:rsidR="00C35B6D" w:rsidRPr="00AB76CC" w:rsidRDefault="00C35B6D" w:rsidP="00AB76CC">
            <w:pPr>
              <w:jc w:val="both"/>
              <w:rPr>
                <w:sz w:val="28"/>
                <w:szCs w:val="28"/>
              </w:rPr>
            </w:pPr>
            <w:r w:rsidRPr="00AB76CC">
              <w:rPr>
                <w:sz w:val="28"/>
                <w:szCs w:val="28"/>
              </w:rPr>
              <w:t>Экономика</w:t>
            </w:r>
          </w:p>
        </w:tc>
        <w:tc>
          <w:tcPr>
            <w:tcW w:w="5120" w:type="dxa"/>
          </w:tcPr>
          <w:p w:rsidR="00181FEF" w:rsidRPr="00AB76CC" w:rsidRDefault="00C35B6D" w:rsidP="00AB76CC">
            <w:pPr>
              <w:pStyle w:val="c0"/>
              <w:spacing w:before="0" w:beforeAutospacing="0" w:after="0" w:afterAutospacing="0"/>
              <w:jc w:val="both"/>
              <w:rPr>
                <w:color w:val="444444"/>
                <w:sz w:val="28"/>
                <w:szCs w:val="28"/>
              </w:rPr>
            </w:pPr>
            <w:r w:rsidRPr="00AB76CC">
              <w:rPr>
                <w:sz w:val="28"/>
                <w:szCs w:val="28"/>
              </w:rPr>
              <w:t xml:space="preserve">Что изучает экономическая наука. </w:t>
            </w:r>
            <w:r w:rsidR="00181FEF" w:rsidRPr="00AB76CC">
              <w:rPr>
                <w:sz w:val="28"/>
                <w:szCs w:val="28"/>
              </w:rPr>
              <w:t xml:space="preserve">Понятие об экономике как хозяйственной деятельности.  Потребности и блага. Факторы, </w:t>
            </w:r>
            <w:proofErr w:type="gramStart"/>
            <w:r w:rsidR="00181FEF" w:rsidRPr="00AB76CC">
              <w:rPr>
                <w:sz w:val="28"/>
                <w:szCs w:val="28"/>
              </w:rPr>
              <w:t>определяющие  уровень</w:t>
            </w:r>
            <w:proofErr w:type="gramEnd"/>
            <w:r w:rsidR="00181FEF" w:rsidRPr="00AB76CC">
              <w:rPr>
                <w:sz w:val="28"/>
                <w:szCs w:val="28"/>
              </w:rPr>
              <w:t xml:space="preserve"> развития экономики и благосостояние граждан страны. Основы хозяйственной жизни человечества. Ограниченность экономических ресурсов и порождаемые ею проблемы. Главные вопросы экономики. Современная отраслевая структура экономики России. Роль торговли </w:t>
            </w:r>
            <w:proofErr w:type="gramStart"/>
            <w:r w:rsidR="00181FEF" w:rsidRPr="00AB76CC">
              <w:rPr>
                <w:sz w:val="28"/>
                <w:szCs w:val="28"/>
              </w:rPr>
              <w:t>и  развитие</w:t>
            </w:r>
            <w:proofErr w:type="gramEnd"/>
            <w:r w:rsidR="00181FEF" w:rsidRPr="00AB76CC">
              <w:rPr>
                <w:sz w:val="28"/>
                <w:szCs w:val="28"/>
              </w:rPr>
              <w:t xml:space="preserve">  производства. </w:t>
            </w:r>
            <w:r w:rsidR="00181FEF" w:rsidRPr="00AB76CC">
              <w:rPr>
                <w:rStyle w:val="c5"/>
                <w:rFonts w:eastAsiaTheme="majorEastAsia"/>
                <w:color w:val="444444"/>
                <w:sz w:val="28"/>
                <w:szCs w:val="28"/>
              </w:rPr>
              <w:t>Экономика как система хозяйственной жизни общества. Даровые (свободные) и экономические (ограниченные) блага. Специализация как спо</w:t>
            </w:r>
            <w:r w:rsidR="00F562CF" w:rsidRPr="00AB76CC">
              <w:rPr>
                <w:rStyle w:val="c5"/>
                <w:rFonts w:eastAsiaTheme="majorEastAsia"/>
                <w:color w:val="444444"/>
                <w:sz w:val="28"/>
                <w:szCs w:val="28"/>
              </w:rPr>
              <w:t>с</w:t>
            </w:r>
            <w:r w:rsidR="00181FEF" w:rsidRPr="00AB76CC">
              <w:rPr>
                <w:rStyle w:val="c5"/>
                <w:rFonts w:eastAsiaTheme="majorEastAsia"/>
                <w:color w:val="444444"/>
                <w:sz w:val="28"/>
                <w:szCs w:val="28"/>
              </w:rPr>
              <w:t>об увеличения производства экономических благ. Типы специализации. Понятие о производительности труда. Причины возникновения торговли и ее экономическое значение. Потребности людей и их виды. Причины, по которым потребности людей не могут быть удовлетворены полностью.</w:t>
            </w:r>
          </w:p>
          <w:p w:rsidR="00181FEF" w:rsidRPr="00AB76CC" w:rsidRDefault="00181FEF" w:rsidP="00AB76CC">
            <w:pPr>
              <w:pStyle w:val="c0"/>
              <w:spacing w:before="0" w:beforeAutospacing="0" w:after="0" w:afterAutospacing="0"/>
              <w:jc w:val="both"/>
              <w:rPr>
                <w:color w:val="444444"/>
                <w:sz w:val="28"/>
                <w:szCs w:val="28"/>
              </w:rPr>
            </w:pPr>
            <w:r w:rsidRPr="00AB76CC">
              <w:rPr>
                <w:rStyle w:val="c5"/>
                <w:rFonts w:eastAsiaTheme="majorEastAsia"/>
                <w:color w:val="444444"/>
                <w:sz w:val="28"/>
                <w:szCs w:val="28"/>
              </w:rPr>
              <w:t xml:space="preserve">Понятие об абсолютной и относительной ограниченности ресурсов. Основные виды ограниченных ресурсов производства. </w:t>
            </w:r>
          </w:p>
          <w:p w:rsidR="00181FEF" w:rsidRPr="00AB76CC" w:rsidRDefault="00181FEF" w:rsidP="00AB76CC">
            <w:pPr>
              <w:pStyle w:val="c0"/>
              <w:spacing w:before="0" w:beforeAutospacing="0" w:after="0" w:afterAutospacing="0"/>
              <w:jc w:val="both"/>
              <w:rPr>
                <w:color w:val="444444"/>
                <w:sz w:val="28"/>
                <w:szCs w:val="28"/>
              </w:rPr>
            </w:pPr>
            <w:r w:rsidRPr="00AB76CC">
              <w:rPr>
                <w:rStyle w:val="c5"/>
                <w:rFonts w:eastAsiaTheme="majorEastAsia"/>
                <w:color w:val="444444"/>
                <w:sz w:val="28"/>
                <w:szCs w:val="28"/>
              </w:rPr>
              <w:t xml:space="preserve">Понятие об экономических системах и основные критерии их разграничения. Традиционная экономическая система. Частная собственность как основа рыночной экономической системы. Роль механизма цен как ориентира для продавцов и покупателей. </w:t>
            </w:r>
          </w:p>
          <w:p w:rsidR="00181FEF" w:rsidRPr="00AB76CC" w:rsidRDefault="00181FEF" w:rsidP="00AB76CC">
            <w:pPr>
              <w:pStyle w:val="c0"/>
              <w:spacing w:before="0" w:beforeAutospacing="0" w:after="0" w:afterAutospacing="0"/>
              <w:jc w:val="both"/>
              <w:rPr>
                <w:color w:val="444444"/>
                <w:sz w:val="28"/>
                <w:szCs w:val="28"/>
              </w:rPr>
            </w:pPr>
            <w:r w:rsidRPr="00AB76CC">
              <w:rPr>
                <w:rStyle w:val="c5"/>
                <w:rFonts w:eastAsiaTheme="majorEastAsia"/>
                <w:color w:val="444444"/>
                <w:sz w:val="28"/>
                <w:szCs w:val="28"/>
              </w:rPr>
              <w:t>Командная система: ее особенности и минусы. Причины возникновения смешанной экономической системы. Основные признаки смешанной экономи</w:t>
            </w:r>
            <w:r w:rsidRPr="00AB76CC">
              <w:rPr>
                <w:rStyle w:val="c5"/>
                <w:rFonts w:eastAsiaTheme="majorEastAsia"/>
                <w:color w:val="444444"/>
                <w:sz w:val="28"/>
                <w:szCs w:val="28"/>
              </w:rPr>
              <w:lastRenderedPageBreak/>
              <w:t>ки. Роль рыночных механизмов в смешанной экономической системе.</w:t>
            </w:r>
            <w:r w:rsidRPr="00AB76CC">
              <w:rPr>
                <w:rStyle w:val="c5"/>
                <w:rFonts w:eastAsiaTheme="majorEastAsia"/>
                <w:b/>
                <w:bCs/>
                <w:color w:val="444444"/>
                <w:sz w:val="28"/>
                <w:szCs w:val="28"/>
              </w:rPr>
              <w:t> </w:t>
            </w:r>
          </w:p>
          <w:p w:rsidR="00181FEF" w:rsidRPr="00AB76CC" w:rsidRDefault="00181FEF" w:rsidP="00AB76CC">
            <w:pPr>
              <w:pStyle w:val="c0"/>
              <w:spacing w:before="0" w:beforeAutospacing="0" w:after="0" w:afterAutospacing="0"/>
              <w:jc w:val="both"/>
              <w:rPr>
                <w:color w:val="444444"/>
                <w:sz w:val="28"/>
                <w:szCs w:val="28"/>
              </w:rPr>
            </w:pPr>
            <w:r w:rsidRPr="00AB76CC">
              <w:rPr>
                <w:rStyle w:val="c5"/>
                <w:rFonts w:eastAsiaTheme="majorEastAsia"/>
                <w:color w:val="444444"/>
                <w:sz w:val="28"/>
                <w:szCs w:val="28"/>
              </w:rPr>
              <w:t xml:space="preserve">Понятие о спросе. Понятие о предложении. Факторы формирования величины предложения. </w:t>
            </w:r>
          </w:p>
          <w:p w:rsidR="00181FEF" w:rsidRPr="00AB76CC" w:rsidRDefault="00181FEF" w:rsidP="00AB76CC">
            <w:pPr>
              <w:pStyle w:val="c0"/>
              <w:spacing w:before="0" w:beforeAutospacing="0" w:after="0" w:afterAutospacing="0"/>
              <w:jc w:val="both"/>
              <w:rPr>
                <w:rStyle w:val="c5"/>
                <w:rFonts w:eastAsiaTheme="majorEastAsia"/>
                <w:color w:val="444444"/>
                <w:sz w:val="28"/>
                <w:szCs w:val="28"/>
              </w:rPr>
            </w:pPr>
            <w:r w:rsidRPr="00AB76CC">
              <w:rPr>
                <w:rStyle w:val="c5"/>
                <w:rFonts w:eastAsiaTheme="majorEastAsia"/>
                <w:color w:val="444444"/>
                <w:sz w:val="28"/>
                <w:szCs w:val="28"/>
              </w:rPr>
              <w:t>Виды денег. Деньги как средство обмена. Причины возникновения банков. Основные виды банков.</w:t>
            </w:r>
          </w:p>
          <w:p w:rsidR="00181FEF" w:rsidRPr="00AB76CC" w:rsidRDefault="00181FEF" w:rsidP="00AB76CC">
            <w:pPr>
              <w:pStyle w:val="c0"/>
              <w:spacing w:before="0" w:beforeAutospacing="0" w:after="0" w:afterAutospacing="0"/>
              <w:jc w:val="both"/>
              <w:rPr>
                <w:color w:val="444444"/>
                <w:sz w:val="28"/>
                <w:szCs w:val="28"/>
              </w:rPr>
            </w:pPr>
            <w:r w:rsidRPr="00AB76CC">
              <w:rPr>
                <w:rStyle w:val="c5"/>
                <w:rFonts w:eastAsiaTheme="majorEastAsia"/>
                <w:color w:val="444444"/>
                <w:sz w:val="28"/>
                <w:szCs w:val="28"/>
              </w:rPr>
              <w:t xml:space="preserve">Функции Центрального банка страны. </w:t>
            </w:r>
          </w:p>
          <w:p w:rsidR="00181FEF" w:rsidRPr="00AB76CC" w:rsidRDefault="00181FEF" w:rsidP="00AB76CC">
            <w:pPr>
              <w:pStyle w:val="c0"/>
              <w:spacing w:before="0" w:beforeAutospacing="0" w:after="0" w:afterAutospacing="0"/>
              <w:jc w:val="both"/>
              <w:rPr>
                <w:color w:val="444444"/>
                <w:sz w:val="28"/>
                <w:szCs w:val="28"/>
              </w:rPr>
            </w:pPr>
            <w:r w:rsidRPr="00AB76CC">
              <w:rPr>
                <w:rStyle w:val="c5"/>
                <w:rFonts w:eastAsiaTheme="majorEastAsia"/>
                <w:color w:val="444444"/>
                <w:sz w:val="28"/>
                <w:szCs w:val="28"/>
              </w:rPr>
              <w:t xml:space="preserve">Прожиточный минимум. Понятие о безработице. Причины возникновения фирм. Экономические задачи фирмы. </w:t>
            </w:r>
          </w:p>
          <w:p w:rsidR="00054749" w:rsidRPr="00AB76CC" w:rsidRDefault="00181FEF" w:rsidP="00AB76CC">
            <w:pPr>
              <w:pStyle w:val="c0"/>
              <w:spacing w:before="0" w:beforeAutospacing="0" w:after="0" w:afterAutospacing="0"/>
              <w:jc w:val="both"/>
              <w:rPr>
                <w:rStyle w:val="c5"/>
                <w:rFonts w:eastAsiaTheme="majorEastAsia"/>
                <w:color w:val="444444"/>
                <w:sz w:val="28"/>
                <w:szCs w:val="28"/>
              </w:rPr>
            </w:pPr>
            <w:r w:rsidRPr="00AB76CC">
              <w:rPr>
                <w:rStyle w:val="c5"/>
                <w:rFonts w:eastAsiaTheme="majorEastAsia"/>
                <w:color w:val="444444"/>
                <w:sz w:val="28"/>
                <w:szCs w:val="28"/>
              </w:rPr>
              <w:t>Источники доходов семей в стра</w:t>
            </w:r>
            <w:r w:rsidR="00054749" w:rsidRPr="00AB76CC">
              <w:rPr>
                <w:rStyle w:val="c5"/>
                <w:rFonts w:eastAsiaTheme="majorEastAsia"/>
                <w:color w:val="444444"/>
                <w:sz w:val="28"/>
                <w:szCs w:val="28"/>
              </w:rPr>
              <w:t>нах с различными типами экономи</w:t>
            </w:r>
            <w:r w:rsidRPr="00AB76CC">
              <w:rPr>
                <w:rStyle w:val="c5"/>
                <w:rFonts w:eastAsiaTheme="majorEastAsia"/>
                <w:color w:val="444444"/>
                <w:sz w:val="28"/>
                <w:szCs w:val="28"/>
              </w:rPr>
              <w:t xml:space="preserve">ческих систем. </w:t>
            </w:r>
          </w:p>
          <w:p w:rsidR="00054749" w:rsidRPr="00AB76CC" w:rsidRDefault="00054749" w:rsidP="00AB76CC">
            <w:pPr>
              <w:pStyle w:val="c0"/>
              <w:spacing w:before="0" w:beforeAutospacing="0" w:after="0" w:afterAutospacing="0"/>
              <w:jc w:val="both"/>
              <w:rPr>
                <w:rStyle w:val="c5"/>
                <w:rFonts w:eastAsiaTheme="majorEastAsia"/>
                <w:color w:val="444444"/>
                <w:sz w:val="28"/>
                <w:szCs w:val="28"/>
              </w:rPr>
            </w:pPr>
            <w:r w:rsidRPr="00AB76CC">
              <w:rPr>
                <w:rStyle w:val="c5"/>
                <w:rFonts w:eastAsiaTheme="majorEastAsia"/>
                <w:color w:val="444444"/>
                <w:sz w:val="28"/>
                <w:szCs w:val="28"/>
              </w:rPr>
              <w:t>Социальные програм</w:t>
            </w:r>
            <w:r w:rsidR="00181FEF" w:rsidRPr="00AB76CC">
              <w:rPr>
                <w:rStyle w:val="c5"/>
                <w:rFonts w:eastAsiaTheme="majorEastAsia"/>
                <w:color w:val="444444"/>
                <w:sz w:val="28"/>
                <w:szCs w:val="28"/>
              </w:rPr>
              <w:t>мы как метод смягчения проблемы бедности</w:t>
            </w:r>
          </w:p>
          <w:p w:rsidR="00181FEF" w:rsidRPr="00AB76CC" w:rsidRDefault="00054749" w:rsidP="00AB76CC">
            <w:pPr>
              <w:pStyle w:val="c0"/>
              <w:spacing w:before="0" w:beforeAutospacing="0" w:after="0" w:afterAutospacing="0"/>
              <w:jc w:val="both"/>
              <w:rPr>
                <w:color w:val="444444"/>
                <w:sz w:val="28"/>
                <w:szCs w:val="28"/>
              </w:rPr>
            </w:pPr>
            <w:r w:rsidRPr="00AB76CC">
              <w:rPr>
                <w:rStyle w:val="c5"/>
                <w:rFonts w:eastAsiaTheme="majorEastAsia"/>
                <w:color w:val="444444"/>
                <w:sz w:val="28"/>
                <w:szCs w:val="28"/>
              </w:rPr>
              <w:t xml:space="preserve"> По</w:t>
            </w:r>
            <w:r w:rsidR="00181FEF" w:rsidRPr="00AB76CC">
              <w:rPr>
                <w:rStyle w:val="c5"/>
                <w:rFonts w:eastAsiaTheme="majorEastAsia"/>
                <w:color w:val="444444"/>
                <w:sz w:val="28"/>
                <w:szCs w:val="28"/>
              </w:rPr>
              <w:t>нятие о государственном бюджете. Основные виды доходов и расходов федерального бюджета России.</w:t>
            </w:r>
          </w:p>
          <w:p w:rsidR="00C35B6D" w:rsidRPr="00AB76CC" w:rsidRDefault="00181FEF" w:rsidP="00AB76CC">
            <w:pPr>
              <w:pStyle w:val="c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B76CC">
              <w:rPr>
                <w:rStyle w:val="c5"/>
                <w:rFonts w:eastAsiaTheme="majorEastAsia"/>
                <w:color w:val="444444"/>
                <w:sz w:val="28"/>
                <w:szCs w:val="28"/>
              </w:rPr>
              <w:t>Формирование экономики переходно</w:t>
            </w:r>
            <w:r w:rsidR="00054749" w:rsidRPr="00AB76CC">
              <w:rPr>
                <w:rStyle w:val="c5"/>
                <w:rFonts w:eastAsiaTheme="majorEastAsia"/>
                <w:color w:val="444444"/>
                <w:sz w:val="28"/>
                <w:szCs w:val="28"/>
              </w:rPr>
              <w:t>го типа в Российской Федера</w:t>
            </w:r>
            <w:r w:rsidRPr="00AB76CC">
              <w:rPr>
                <w:rStyle w:val="c5"/>
                <w:rFonts w:eastAsiaTheme="majorEastAsia"/>
                <w:color w:val="444444"/>
                <w:sz w:val="28"/>
                <w:szCs w:val="28"/>
              </w:rPr>
              <w:t xml:space="preserve">ции. </w:t>
            </w:r>
          </w:p>
        </w:tc>
        <w:tc>
          <w:tcPr>
            <w:tcW w:w="3668" w:type="dxa"/>
          </w:tcPr>
          <w:p w:rsidR="00054749" w:rsidRPr="00AB76CC" w:rsidRDefault="00054749" w:rsidP="00AB76CC">
            <w:pPr>
              <w:pStyle w:val="aa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B76CC">
              <w:rPr>
                <w:sz w:val="28"/>
                <w:szCs w:val="28"/>
              </w:rPr>
              <w:lastRenderedPageBreak/>
              <w:t>Знать:</w:t>
            </w:r>
            <w:r w:rsidRPr="00AB76CC">
              <w:rPr>
                <w:color w:val="000000"/>
                <w:sz w:val="28"/>
                <w:szCs w:val="28"/>
              </w:rPr>
              <w:t xml:space="preserve"> Роль, которую играют в рыночной экономической системе ее </w:t>
            </w:r>
            <w:proofErr w:type="spellStart"/>
            <w:proofErr w:type="gramStart"/>
            <w:r w:rsidRPr="00AB76CC">
              <w:rPr>
                <w:color w:val="000000"/>
                <w:sz w:val="28"/>
                <w:szCs w:val="28"/>
              </w:rPr>
              <w:t>субъекты;Место</w:t>
            </w:r>
            <w:proofErr w:type="spellEnd"/>
            <w:proofErr w:type="gramEnd"/>
            <w:r w:rsidRPr="00AB76CC">
              <w:rPr>
                <w:color w:val="000000"/>
                <w:sz w:val="28"/>
                <w:szCs w:val="28"/>
              </w:rPr>
              <w:t xml:space="preserve"> государства в экономике, причины и переделы </w:t>
            </w:r>
            <w:proofErr w:type="spellStart"/>
            <w:r w:rsidRPr="00AB76CC">
              <w:rPr>
                <w:color w:val="000000"/>
                <w:sz w:val="28"/>
                <w:szCs w:val="28"/>
              </w:rPr>
              <w:t>эффетивности</w:t>
            </w:r>
            <w:proofErr w:type="spellEnd"/>
            <w:r w:rsidRPr="00AB76CC">
              <w:rPr>
                <w:color w:val="000000"/>
                <w:sz w:val="28"/>
                <w:szCs w:val="28"/>
              </w:rPr>
              <w:t xml:space="preserve"> его участия в экономической жизни;</w:t>
            </w:r>
          </w:p>
          <w:p w:rsidR="00054749" w:rsidRPr="00AB76CC" w:rsidRDefault="00054749" w:rsidP="00AB76CC">
            <w:pPr>
              <w:pStyle w:val="aa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B76CC">
              <w:rPr>
                <w:color w:val="000000"/>
                <w:sz w:val="28"/>
                <w:szCs w:val="28"/>
              </w:rPr>
              <w:t xml:space="preserve">Механизмы рыночной экономики, налоговую </w:t>
            </w:r>
            <w:proofErr w:type="spellStart"/>
            <w:proofErr w:type="gramStart"/>
            <w:r w:rsidRPr="00AB76CC">
              <w:rPr>
                <w:color w:val="000000"/>
                <w:sz w:val="28"/>
                <w:szCs w:val="28"/>
              </w:rPr>
              <w:t>систему;Причины</w:t>
            </w:r>
            <w:proofErr w:type="spellEnd"/>
            <w:proofErr w:type="gramEnd"/>
            <w:r w:rsidRPr="00AB76CC">
              <w:rPr>
                <w:color w:val="000000"/>
                <w:sz w:val="28"/>
                <w:szCs w:val="28"/>
              </w:rPr>
              <w:t xml:space="preserve"> возникновения безработицы, ее виды, связь с </w:t>
            </w:r>
            <w:proofErr w:type="spellStart"/>
            <w:r w:rsidRPr="00AB76CC">
              <w:rPr>
                <w:color w:val="000000"/>
                <w:sz w:val="28"/>
                <w:szCs w:val="28"/>
              </w:rPr>
              <w:t>инфля</w:t>
            </w:r>
            <w:r w:rsidR="001B409C" w:rsidRPr="00AB76CC">
              <w:rPr>
                <w:color w:val="000000"/>
                <w:sz w:val="28"/>
                <w:szCs w:val="28"/>
              </w:rPr>
              <w:t>цией</w:t>
            </w:r>
            <w:r w:rsidRPr="00AB76CC">
              <w:rPr>
                <w:color w:val="000000"/>
                <w:sz w:val="28"/>
                <w:szCs w:val="28"/>
              </w:rPr>
              <w:t>;Сущность</w:t>
            </w:r>
            <w:proofErr w:type="spellEnd"/>
            <w:r w:rsidRPr="00AB76CC">
              <w:rPr>
                <w:color w:val="000000"/>
                <w:sz w:val="28"/>
                <w:szCs w:val="28"/>
              </w:rPr>
              <w:t xml:space="preserve"> и механизм функционирования денежной системы, роль Центрального банка, коммерческих банков</w:t>
            </w:r>
            <w:r w:rsidR="001B409C" w:rsidRPr="00AB76CC">
              <w:rPr>
                <w:color w:val="000000"/>
                <w:sz w:val="28"/>
                <w:szCs w:val="28"/>
              </w:rPr>
              <w:t>.</w:t>
            </w:r>
            <w:r w:rsidRPr="00AB76CC">
              <w:rPr>
                <w:color w:val="000000"/>
                <w:sz w:val="28"/>
                <w:szCs w:val="28"/>
              </w:rPr>
              <w:t xml:space="preserve"> </w:t>
            </w:r>
          </w:p>
          <w:p w:rsidR="00054749" w:rsidRPr="00AB76CC" w:rsidRDefault="00054749" w:rsidP="00AB76CC">
            <w:pPr>
              <w:pStyle w:val="aa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B76CC">
              <w:rPr>
                <w:color w:val="000000"/>
                <w:sz w:val="28"/>
                <w:szCs w:val="28"/>
              </w:rPr>
              <w:t xml:space="preserve">Типы экономических </w:t>
            </w:r>
            <w:proofErr w:type="spellStart"/>
            <w:proofErr w:type="gramStart"/>
            <w:r w:rsidRPr="00AB76CC">
              <w:rPr>
                <w:color w:val="000000"/>
                <w:sz w:val="28"/>
                <w:szCs w:val="28"/>
              </w:rPr>
              <w:t>систем.Главные</w:t>
            </w:r>
            <w:proofErr w:type="spellEnd"/>
            <w:proofErr w:type="gramEnd"/>
            <w:r w:rsidRPr="00AB76CC">
              <w:rPr>
                <w:color w:val="000000"/>
                <w:sz w:val="28"/>
                <w:szCs w:val="28"/>
              </w:rPr>
              <w:t xml:space="preserve"> вопросы экономики. Понятие экономической системы. Традиционная экономика, Командная экономика. Рыночная экономика. Сравнительная характеристика экономических систем. Смешанная экономика как способ объединения преимуществ командной и рыночной экономики. Российская экономика на современном этапе. </w:t>
            </w:r>
          </w:p>
          <w:p w:rsidR="001B409C" w:rsidRPr="00AB76CC" w:rsidRDefault="00054749" w:rsidP="00AB76CC">
            <w:pPr>
              <w:pStyle w:val="aa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B76CC">
              <w:rPr>
                <w:color w:val="000000"/>
                <w:sz w:val="28"/>
                <w:szCs w:val="28"/>
              </w:rPr>
              <w:t>Понятие производительности. Показатели производительности факторов производства: производительность труда.</w:t>
            </w:r>
          </w:p>
          <w:p w:rsidR="00E13D76" w:rsidRPr="00AB76CC" w:rsidRDefault="00054749" w:rsidP="00AB76CC">
            <w:pPr>
              <w:pStyle w:val="aa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B76CC">
              <w:rPr>
                <w:color w:val="000000"/>
                <w:sz w:val="28"/>
                <w:szCs w:val="28"/>
              </w:rPr>
              <w:t>Что такое спрос, величина спроса. Факторы спроса. За</w:t>
            </w:r>
            <w:r w:rsidRPr="00AB76CC">
              <w:rPr>
                <w:color w:val="000000"/>
                <w:sz w:val="28"/>
                <w:szCs w:val="28"/>
              </w:rPr>
              <w:lastRenderedPageBreak/>
              <w:t>кон спроса. Предложение. Величина предложения. Факторы предложения. Закон предложения. Фирма и конкуренция.</w:t>
            </w:r>
            <w:r w:rsidR="00F562CF" w:rsidRPr="00AB76CC">
              <w:rPr>
                <w:color w:val="000000"/>
                <w:sz w:val="28"/>
                <w:szCs w:val="28"/>
              </w:rPr>
              <w:t xml:space="preserve"> </w:t>
            </w:r>
            <w:r w:rsidRPr="00AB76CC">
              <w:rPr>
                <w:color w:val="000000"/>
                <w:sz w:val="28"/>
                <w:szCs w:val="28"/>
              </w:rPr>
              <w:t>Конкуренция и структура рынка. Совершенная и несовершенная конкуренция (</w:t>
            </w:r>
            <w:proofErr w:type="spellStart"/>
            <w:r w:rsidRPr="00AB76CC">
              <w:rPr>
                <w:color w:val="000000"/>
                <w:sz w:val="28"/>
                <w:szCs w:val="28"/>
              </w:rPr>
              <w:t>монополистичская</w:t>
            </w:r>
            <w:proofErr w:type="spellEnd"/>
            <w:r w:rsidRPr="00AB76CC">
              <w:rPr>
                <w:color w:val="000000"/>
                <w:sz w:val="28"/>
                <w:szCs w:val="28"/>
              </w:rPr>
              <w:t>, олигополия, монополия</w:t>
            </w:r>
            <w:proofErr w:type="gramStart"/>
            <w:r w:rsidRPr="00AB76CC">
              <w:rPr>
                <w:color w:val="000000"/>
                <w:sz w:val="28"/>
                <w:szCs w:val="28"/>
              </w:rPr>
              <w:t>).Знать</w:t>
            </w:r>
            <w:proofErr w:type="gramEnd"/>
            <w:r w:rsidRPr="00AB76CC">
              <w:rPr>
                <w:color w:val="000000"/>
                <w:sz w:val="28"/>
                <w:szCs w:val="28"/>
              </w:rPr>
              <w:t xml:space="preserve"> происхождение и сущность денег. Наличные и безналичные: бартерные, товарные, символические, кредит</w:t>
            </w:r>
            <w:r w:rsidR="001B409C" w:rsidRPr="00AB76CC">
              <w:rPr>
                <w:color w:val="000000"/>
                <w:sz w:val="28"/>
                <w:szCs w:val="28"/>
              </w:rPr>
              <w:t xml:space="preserve">ные </w:t>
            </w:r>
            <w:proofErr w:type="gramStart"/>
            <w:r w:rsidR="001B409C" w:rsidRPr="00AB76CC">
              <w:rPr>
                <w:color w:val="000000"/>
                <w:sz w:val="28"/>
                <w:szCs w:val="28"/>
              </w:rPr>
              <w:t xml:space="preserve">деньг </w:t>
            </w:r>
            <w:r w:rsidRPr="00AB76CC">
              <w:rPr>
                <w:color w:val="000000"/>
                <w:sz w:val="28"/>
                <w:szCs w:val="28"/>
              </w:rPr>
              <w:t>.Понятие</w:t>
            </w:r>
            <w:proofErr w:type="gramEnd"/>
            <w:r w:rsidRPr="00AB76CC">
              <w:rPr>
                <w:color w:val="000000"/>
                <w:sz w:val="28"/>
                <w:szCs w:val="28"/>
              </w:rPr>
              <w:t xml:space="preserve"> банковской системы. Экономическую роль государства. </w:t>
            </w:r>
            <w:r w:rsidR="00E13D76" w:rsidRPr="00AB76CC">
              <w:rPr>
                <w:color w:val="000000"/>
                <w:sz w:val="28"/>
                <w:szCs w:val="28"/>
              </w:rPr>
              <w:t>Знать пути формирования государственного бюджета, плюсы и минусы экономики переходного периода.</w:t>
            </w:r>
          </w:p>
          <w:p w:rsidR="00C35B6D" w:rsidRPr="00AB76CC" w:rsidRDefault="00C35B6D" w:rsidP="00AB76CC">
            <w:pPr>
              <w:pStyle w:val="aa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C35B6D" w:rsidRPr="00AB76CC" w:rsidTr="00AB76CC">
        <w:tc>
          <w:tcPr>
            <w:tcW w:w="498" w:type="dxa"/>
          </w:tcPr>
          <w:p w:rsidR="00C35B6D" w:rsidRPr="00AB76CC" w:rsidRDefault="00C35B6D" w:rsidP="00AB76CC">
            <w:pPr>
              <w:jc w:val="both"/>
              <w:rPr>
                <w:sz w:val="28"/>
                <w:szCs w:val="28"/>
              </w:rPr>
            </w:pPr>
            <w:r w:rsidRPr="00AB76CC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1629" w:type="dxa"/>
          </w:tcPr>
          <w:p w:rsidR="00C35B6D" w:rsidRPr="00AB76CC" w:rsidRDefault="00C35B6D" w:rsidP="00AB76CC">
            <w:pPr>
              <w:jc w:val="both"/>
              <w:rPr>
                <w:sz w:val="28"/>
                <w:szCs w:val="28"/>
              </w:rPr>
            </w:pPr>
            <w:r w:rsidRPr="00AB76CC">
              <w:rPr>
                <w:sz w:val="28"/>
                <w:szCs w:val="28"/>
              </w:rPr>
              <w:t>Право</w:t>
            </w:r>
          </w:p>
        </w:tc>
        <w:tc>
          <w:tcPr>
            <w:tcW w:w="5120" w:type="dxa"/>
          </w:tcPr>
          <w:p w:rsidR="00C35B6D" w:rsidRPr="00AB76CC" w:rsidRDefault="00C35B6D" w:rsidP="00AB76CC">
            <w:pPr>
              <w:shd w:val="clear" w:color="auto" w:fill="FFFFFF"/>
              <w:ind w:firstLine="288"/>
              <w:jc w:val="both"/>
              <w:rPr>
                <w:sz w:val="28"/>
                <w:szCs w:val="28"/>
                <w:lang w:eastAsia="en-US"/>
              </w:rPr>
            </w:pPr>
            <w:r w:rsidRPr="00AB76CC">
              <w:rPr>
                <w:sz w:val="28"/>
                <w:szCs w:val="28"/>
                <w:lang w:eastAsia="en-US"/>
              </w:rPr>
              <w:t>Право, его роль в жизни человека, общества и госу</w:t>
            </w:r>
            <w:r w:rsidRPr="00AB76CC">
              <w:rPr>
                <w:sz w:val="28"/>
                <w:szCs w:val="28"/>
                <w:lang w:eastAsia="en-US"/>
              </w:rPr>
              <w:softHyphen/>
              <w:t>дарства. Понятие нормы права. Нормативно-правовой акт. Виды нормативных актов. Система законодательства.</w:t>
            </w:r>
          </w:p>
          <w:p w:rsidR="00C35B6D" w:rsidRPr="00AB76CC" w:rsidRDefault="00C35B6D" w:rsidP="00AB76CC">
            <w:pPr>
              <w:shd w:val="clear" w:color="auto" w:fill="FFFFFF"/>
              <w:ind w:firstLine="288"/>
              <w:jc w:val="both"/>
              <w:rPr>
                <w:sz w:val="28"/>
                <w:szCs w:val="28"/>
                <w:lang w:eastAsia="en-US"/>
              </w:rPr>
            </w:pPr>
            <w:r w:rsidRPr="00AB76CC">
              <w:rPr>
                <w:sz w:val="28"/>
                <w:szCs w:val="28"/>
                <w:lang w:eastAsia="en-US"/>
              </w:rPr>
              <w:t>Понятие правоотношения. Виды правоотношений. Субъекты права. Особенности правового статуса несовер</w:t>
            </w:r>
            <w:r w:rsidRPr="00AB76CC">
              <w:rPr>
                <w:sz w:val="28"/>
                <w:szCs w:val="28"/>
                <w:lang w:eastAsia="en-US"/>
              </w:rPr>
              <w:softHyphen/>
              <w:t>шеннолетних.</w:t>
            </w:r>
          </w:p>
          <w:p w:rsidR="00C35B6D" w:rsidRPr="00AB76CC" w:rsidRDefault="00C35B6D" w:rsidP="00AB76CC">
            <w:pPr>
              <w:shd w:val="clear" w:color="auto" w:fill="FFFFFF"/>
              <w:ind w:firstLine="278"/>
              <w:jc w:val="both"/>
              <w:rPr>
                <w:sz w:val="28"/>
                <w:szCs w:val="28"/>
                <w:lang w:eastAsia="en-US"/>
              </w:rPr>
            </w:pPr>
            <w:r w:rsidRPr="00AB76CC">
              <w:rPr>
                <w:sz w:val="28"/>
                <w:szCs w:val="28"/>
                <w:lang w:eastAsia="en-US"/>
              </w:rPr>
              <w:t>Понятие правонарушения. Признаки и виды правона</w:t>
            </w:r>
            <w:r w:rsidRPr="00AB76CC">
              <w:rPr>
                <w:sz w:val="28"/>
                <w:szCs w:val="28"/>
                <w:lang w:eastAsia="en-US"/>
              </w:rPr>
              <w:softHyphen/>
              <w:t>рушений. Понятие и виды юридической ответственности. Презумпция невиновности.</w:t>
            </w:r>
          </w:p>
          <w:p w:rsidR="00C35B6D" w:rsidRPr="00AB76CC" w:rsidRDefault="00C35B6D" w:rsidP="00AB76CC">
            <w:pPr>
              <w:shd w:val="clear" w:color="auto" w:fill="FFFFFF"/>
              <w:ind w:firstLine="288"/>
              <w:jc w:val="both"/>
              <w:rPr>
                <w:sz w:val="28"/>
                <w:szCs w:val="28"/>
                <w:lang w:eastAsia="en-US"/>
              </w:rPr>
            </w:pPr>
            <w:r w:rsidRPr="00AB76CC">
              <w:rPr>
                <w:sz w:val="28"/>
                <w:szCs w:val="28"/>
                <w:lang w:eastAsia="en-US"/>
              </w:rPr>
              <w:t>Правоохранительные органы. Судебная система РФ. Адвокатура. Нотариат.</w:t>
            </w:r>
          </w:p>
          <w:p w:rsidR="00C35B6D" w:rsidRPr="00AB76CC" w:rsidRDefault="00C35B6D" w:rsidP="00AB76CC">
            <w:pPr>
              <w:shd w:val="clear" w:color="auto" w:fill="FFFFFF"/>
              <w:rPr>
                <w:sz w:val="28"/>
                <w:szCs w:val="28"/>
                <w:lang w:eastAsia="en-US"/>
              </w:rPr>
            </w:pPr>
            <w:r w:rsidRPr="00AB76CC">
              <w:rPr>
                <w:sz w:val="28"/>
                <w:szCs w:val="28"/>
                <w:lang w:eastAsia="en-US"/>
              </w:rPr>
              <w:t>Конституция — основной закон РФ.</w:t>
            </w:r>
          </w:p>
          <w:p w:rsidR="00C35B6D" w:rsidRPr="00AB76CC" w:rsidRDefault="00C35B6D" w:rsidP="00AB76CC">
            <w:pPr>
              <w:shd w:val="clear" w:color="auto" w:fill="FFFFFF"/>
              <w:ind w:firstLine="288"/>
              <w:jc w:val="both"/>
              <w:rPr>
                <w:sz w:val="28"/>
                <w:szCs w:val="28"/>
                <w:lang w:eastAsia="en-US"/>
              </w:rPr>
            </w:pPr>
            <w:r w:rsidRPr="00AB76CC">
              <w:rPr>
                <w:sz w:val="28"/>
                <w:szCs w:val="28"/>
                <w:lang w:eastAsia="en-US"/>
              </w:rPr>
              <w:t>Основы конституционного строя РФ. Федеративное устройство. Органы государственной власти в РФ. Взаи</w:t>
            </w:r>
            <w:r w:rsidRPr="00AB76CC">
              <w:rPr>
                <w:sz w:val="28"/>
                <w:szCs w:val="28"/>
                <w:lang w:eastAsia="en-US"/>
              </w:rPr>
              <w:softHyphen/>
              <w:t>моотношения органов государственной власти и граждан.</w:t>
            </w:r>
          </w:p>
          <w:p w:rsidR="00C35B6D" w:rsidRPr="00AB76CC" w:rsidRDefault="00C35B6D" w:rsidP="00AB76CC">
            <w:pPr>
              <w:shd w:val="clear" w:color="auto" w:fill="FFFFFF"/>
              <w:ind w:firstLine="278"/>
              <w:jc w:val="both"/>
              <w:rPr>
                <w:sz w:val="28"/>
                <w:szCs w:val="28"/>
                <w:lang w:eastAsia="en-US"/>
              </w:rPr>
            </w:pPr>
            <w:r w:rsidRPr="00AB76CC">
              <w:rPr>
                <w:sz w:val="28"/>
                <w:szCs w:val="28"/>
                <w:lang w:eastAsia="en-US"/>
              </w:rPr>
              <w:t>Понятие прав, свобод и обязанностей. Всеобщая декла</w:t>
            </w:r>
            <w:r w:rsidRPr="00AB76CC">
              <w:rPr>
                <w:sz w:val="28"/>
                <w:szCs w:val="28"/>
                <w:lang w:eastAsia="en-US"/>
              </w:rPr>
              <w:softHyphen/>
              <w:t>рация прав человека — идеал права. Воздействие между</w:t>
            </w:r>
            <w:r w:rsidRPr="00AB76CC">
              <w:rPr>
                <w:sz w:val="28"/>
                <w:szCs w:val="28"/>
                <w:lang w:eastAsia="en-US"/>
              </w:rPr>
              <w:softHyphen/>
            </w:r>
            <w:r w:rsidRPr="00AB76CC">
              <w:rPr>
                <w:sz w:val="28"/>
                <w:szCs w:val="28"/>
                <w:lang w:eastAsia="en-US"/>
              </w:rPr>
              <w:lastRenderedPageBreak/>
              <w:t>народных документов по правам человека на утверждение прав и свобод человека и гражданина в РФ.</w:t>
            </w:r>
          </w:p>
          <w:p w:rsidR="00C35B6D" w:rsidRPr="00AB76CC" w:rsidRDefault="00C35B6D" w:rsidP="00AB76CC">
            <w:pPr>
              <w:shd w:val="clear" w:color="auto" w:fill="FFFFFF"/>
              <w:ind w:firstLine="278"/>
              <w:jc w:val="both"/>
              <w:rPr>
                <w:sz w:val="28"/>
                <w:szCs w:val="28"/>
                <w:lang w:eastAsia="en-US"/>
              </w:rPr>
            </w:pPr>
            <w:r w:rsidRPr="00AB76CC">
              <w:rPr>
                <w:sz w:val="28"/>
                <w:szCs w:val="28"/>
                <w:lang w:eastAsia="en-US"/>
              </w:rPr>
              <w:t>Права и свободы человека и гражданина в РФ, их га</w:t>
            </w:r>
            <w:r w:rsidRPr="00AB76CC">
              <w:rPr>
                <w:sz w:val="28"/>
                <w:szCs w:val="28"/>
                <w:lang w:eastAsia="en-US"/>
              </w:rPr>
              <w:softHyphen/>
              <w:t>рантии. Конституционные обязанности гражданина. Пра</w:t>
            </w:r>
            <w:r w:rsidRPr="00AB76CC">
              <w:rPr>
                <w:sz w:val="28"/>
                <w:szCs w:val="28"/>
                <w:lang w:eastAsia="en-US"/>
              </w:rPr>
              <w:softHyphen/>
              <w:t>ва ребенка и их защита. Механизмы реализации и защи</w:t>
            </w:r>
            <w:r w:rsidRPr="00AB76CC">
              <w:rPr>
                <w:sz w:val="28"/>
                <w:szCs w:val="28"/>
                <w:lang w:eastAsia="en-US"/>
              </w:rPr>
              <w:softHyphen/>
              <w:t>ты прав человека и гражданина в РФ.</w:t>
            </w:r>
          </w:p>
          <w:p w:rsidR="00C35B6D" w:rsidRPr="00AB76CC" w:rsidRDefault="00C35B6D" w:rsidP="00AB76CC">
            <w:pPr>
              <w:shd w:val="clear" w:color="auto" w:fill="FFFFFF"/>
              <w:ind w:firstLine="288"/>
              <w:jc w:val="both"/>
              <w:rPr>
                <w:sz w:val="28"/>
                <w:szCs w:val="28"/>
                <w:lang w:eastAsia="en-US"/>
              </w:rPr>
            </w:pPr>
            <w:r w:rsidRPr="00AB76CC">
              <w:rPr>
                <w:sz w:val="28"/>
                <w:szCs w:val="28"/>
                <w:lang w:eastAsia="en-US"/>
              </w:rPr>
              <w:t>Гражданские правоотношения. Право собственности. Основные виды гражданско-правовых договоров. Права потребителей.</w:t>
            </w:r>
          </w:p>
          <w:p w:rsidR="00C35B6D" w:rsidRPr="00AB76CC" w:rsidRDefault="00C35B6D" w:rsidP="00AB76CC">
            <w:pPr>
              <w:shd w:val="clear" w:color="auto" w:fill="FFFFFF"/>
              <w:ind w:firstLine="278"/>
              <w:jc w:val="both"/>
              <w:rPr>
                <w:sz w:val="28"/>
                <w:szCs w:val="28"/>
                <w:lang w:eastAsia="en-US"/>
              </w:rPr>
            </w:pPr>
            <w:r w:rsidRPr="00AB76CC">
              <w:rPr>
                <w:sz w:val="28"/>
                <w:szCs w:val="28"/>
                <w:lang w:eastAsia="en-US"/>
              </w:rPr>
              <w:t>Трудовые правоотношения. Право на труд. Правовой статус несовершеннолетнего работника. Трудоустройство несовершеннолетних.</w:t>
            </w:r>
          </w:p>
          <w:p w:rsidR="00C35B6D" w:rsidRPr="00AB76CC" w:rsidRDefault="00C35B6D" w:rsidP="00AB76CC">
            <w:pPr>
              <w:shd w:val="clear" w:color="auto" w:fill="FFFFFF"/>
              <w:ind w:firstLine="288"/>
              <w:jc w:val="both"/>
              <w:rPr>
                <w:sz w:val="28"/>
                <w:szCs w:val="28"/>
                <w:lang w:eastAsia="en-US"/>
              </w:rPr>
            </w:pPr>
            <w:r w:rsidRPr="00AB76CC">
              <w:rPr>
                <w:sz w:val="28"/>
                <w:szCs w:val="28"/>
                <w:lang w:eastAsia="en-US"/>
              </w:rPr>
              <w:t>Семейные правоотношения. Порядок и условия заклю</w:t>
            </w:r>
            <w:r w:rsidRPr="00AB76CC">
              <w:rPr>
                <w:sz w:val="28"/>
                <w:szCs w:val="28"/>
                <w:lang w:eastAsia="en-US"/>
              </w:rPr>
              <w:softHyphen/>
              <w:t>чения брака. Права и обязанности родителей и детей.</w:t>
            </w:r>
          </w:p>
          <w:p w:rsidR="00C35B6D" w:rsidRPr="00AB76CC" w:rsidRDefault="00C35B6D" w:rsidP="00AB76CC">
            <w:pPr>
              <w:shd w:val="clear" w:color="auto" w:fill="FFFFFF"/>
              <w:ind w:firstLine="269"/>
              <w:jc w:val="both"/>
              <w:rPr>
                <w:sz w:val="28"/>
                <w:szCs w:val="28"/>
                <w:lang w:eastAsia="en-US"/>
              </w:rPr>
            </w:pPr>
            <w:r w:rsidRPr="00AB76CC">
              <w:rPr>
                <w:sz w:val="28"/>
                <w:szCs w:val="28"/>
                <w:lang w:eastAsia="en-US"/>
              </w:rPr>
              <w:t>Административные правоотношения. Административ</w:t>
            </w:r>
            <w:r w:rsidRPr="00AB76CC">
              <w:rPr>
                <w:sz w:val="28"/>
                <w:szCs w:val="28"/>
                <w:lang w:eastAsia="en-US"/>
              </w:rPr>
              <w:softHyphen/>
              <w:t>ное правонарушение. Виды административных наказаний.</w:t>
            </w:r>
          </w:p>
          <w:p w:rsidR="00C35B6D" w:rsidRPr="00AB76CC" w:rsidRDefault="00C35B6D" w:rsidP="00AB76CC">
            <w:pPr>
              <w:shd w:val="clear" w:color="auto" w:fill="FFFFFF"/>
              <w:ind w:firstLine="278"/>
              <w:jc w:val="both"/>
              <w:rPr>
                <w:sz w:val="28"/>
                <w:szCs w:val="28"/>
                <w:lang w:eastAsia="en-US"/>
              </w:rPr>
            </w:pPr>
            <w:r w:rsidRPr="00AB76CC">
              <w:rPr>
                <w:sz w:val="28"/>
                <w:szCs w:val="28"/>
                <w:lang w:eastAsia="en-US"/>
              </w:rPr>
              <w:t>Основные понятия и институты уголовного права. По</w:t>
            </w:r>
            <w:r w:rsidRPr="00AB76CC">
              <w:rPr>
                <w:sz w:val="28"/>
                <w:szCs w:val="28"/>
                <w:lang w:eastAsia="en-US"/>
              </w:rPr>
              <w:softHyphen/>
              <w:t>нятие преступления. Пределы допустимой самообороны. Уголовная ответственность несовершеннолетних.</w:t>
            </w:r>
          </w:p>
          <w:p w:rsidR="00C35B6D" w:rsidRPr="00AB76CC" w:rsidRDefault="00C35B6D" w:rsidP="00AB76CC">
            <w:pPr>
              <w:shd w:val="clear" w:color="auto" w:fill="FFFFFF"/>
              <w:rPr>
                <w:sz w:val="28"/>
                <w:szCs w:val="28"/>
                <w:lang w:eastAsia="en-US"/>
              </w:rPr>
            </w:pPr>
            <w:r w:rsidRPr="00AB76CC">
              <w:rPr>
                <w:sz w:val="28"/>
                <w:szCs w:val="28"/>
                <w:lang w:eastAsia="en-US"/>
              </w:rPr>
              <w:t>Социальные права. Жилищные правоотношения.</w:t>
            </w:r>
          </w:p>
          <w:p w:rsidR="00C35B6D" w:rsidRPr="00AB76CC" w:rsidRDefault="00C35B6D" w:rsidP="00AB76CC">
            <w:pPr>
              <w:shd w:val="clear" w:color="auto" w:fill="FFFFFF"/>
              <w:ind w:firstLine="278"/>
              <w:jc w:val="both"/>
              <w:rPr>
                <w:sz w:val="28"/>
                <w:szCs w:val="28"/>
                <w:lang w:eastAsia="en-US"/>
              </w:rPr>
            </w:pPr>
            <w:r w:rsidRPr="00AB76CC">
              <w:rPr>
                <w:sz w:val="28"/>
                <w:szCs w:val="28"/>
                <w:lang w:eastAsia="en-US"/>
              </w:rPr>
              <w:t>Международно-правовая защита жертв вооруженных конфликтов. Право на жизнь в условиях вооруженных конфликтов. Защита гражданского населения в период вооруженных конфликтов.</w:t>
            </w:r>
          </w:p>
          <w:p w:rsidR="00C35B6D" w:rsidRPr="00AB76CC" w:rsidRDefault="00C35B6D" w:rsidP="00AB76CC">
            <w:pPr>
              <w:shd w:val="clear" w:color="auto" w:fill="FFFFFF"/>
              <w:rPr>
                <w:sz w:val="28"/>
                <w:szCs w:val="28"/>
                <w:lang w:eastAsia="en-US"/>
              </w:rPr>
            </w:pPr>
            <w:r w:rsidRPr="00AB76CC">
              <w:rPr>
                <w:sz w:val="28"/>
                <w:szCs w:val="28"/>
                <w:lang w:eastAsia="en-US"/>
              </w:rPr>
              <w:t>Правовое регулирование отношений в сфере образования.</w:t>
            </w:r>
          </w:p>
          <w:p w:rsidR="00C35B6D" w:rsidRPr="00AB76CC" w:rsidRDefault="00C35B6D" w:rsidP="00AB76CC">
            <w:pPr>
              <w:rPr>
                <w:sz w:val="28"/>
                <w:szCs w:val="28"/>
                <w:lang w:eastAsia="en-US"/>
              </w:rPr>
            </w:pPr>
          </w:p>
          <w:p w:rsidR="00C35B6D" w:rsidRPr="00AB76CC" w:rsidRDefault="00C35B6D" w:rsidP="00AB76CC">
            <w:pPr>
              <w:rPr>
                <w:sz w:val="28"/>
                <w:szCs w:val="28"/>
                <w:lang w:eastAsia="en-US"/>
              </w:rPr>
            </w:pPr>
          </w:p>
          <w:p w:rsidR="00C35B6D" w:rsidRPr="00AB76CC" w:rsidRDefault="00C35B6D" w:rsidP="00AB76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68" w:type="dxa"/>
          </w:tcPr>
          <w:p w:rsidR="00C35B6D" w:rsidRPr="00AB76CC" w:rsidRDefault="00C35B6D" w:rsidP="00AB76CC">
            <w:pPr>
              <w:shd w:val="clear" w:color="auto" w:fill="FFFFFF"/>
              <w:ind w:firstLine="288"/>
              <w:jc w:val="both"/>
              <w:rPr>
                <w:sz w:val="28"/>
                <w:szCs w:val="28"/>
                <w:lang w:eastAsia="en-US"/>
              </w:rPr>
            </w:pPr>
            <w:r w:rsidRPr="00AB76CC">
              <w:rPr>
                <w:sz w:val="28"/>
                <w:szCs w:val="28"/>
                <w:lang w:eastAsia="en-US"/>
              </w:rPr>
              <w:lastRenderedPageBreak/>
              <w:t>Знать понятие права, его роль в жизни человека, обще</w:t>
            </w:r>
            <w:r w:rsidR="00054749" w:rsidRPr="00AB76CC">
              <w:rPr>
                <w:sz w:val="28"/>
                <w:szCs w:val="28"/>
                <w:lang w:eastAsia="en-US"/>
              </w:rPr>
              <w:t xml:space="preserve">ства и </w:t>
            </w:r>
            <w:proofErr w:type="spellStart"/>
            <w:proofErr w:type="gramStart"/>
            <w:r w:rsidR="00054749" w:rsidRPr="00AB76CC">
              <w:rPr>
                <w:sz w:val="28"/>
                <w:szCs w:val="28"/>
                <w:lang w:eastAsia="en-US"/>
              </w:rPr>
              <w:t>госу</w:t>
            </w:r>
            <w:r w:rsidR="00054749" w:rsidRPr="00AB76CC">
              <w:rPr>
                <w:sz w:val="28"/>
                <w:szCs w:val="28"/>
                <w:lang w:eastAsia="en-US"/>
              </w:rPr>
              <w:softHyphen/>
              <w:t>дарства..</w:t>
            </w:r>
            <w:proofErr w:type="gramEnd"/>
            <w:r w:rsidRPr="00AB76CC">
              <w:rPr>
                <w:sz w:val="28"/>
                <w:szCs w:val="28"/>
                <w:lang w:eastAsia="en-US"/>
              </w:rPr>
              <w:t>Нормативно-правовой</w:t>
            </w:r>
            <w:proofErr w:type="spellEnd"/>
            <w:r w:rsidRPr="00AB76CC">
              <w:rPr>
                <w:sz w:val="28"/>
                <w:szCs w:val="28"/>
                <w:lang w:eastAsia="en-US"/>
              </w:rPr>
              <w:t xml:space="preserve"> акт. Виды нормативных актов. Система законодательства.</w:t>
            </w:r>
          </w:p>
          <w:p w:rsidR="00C35B6D" w:rsidRPr="00AB76CC" w:rsidRDefault="00C35B6D" w:rsidP="00AB76CC">
            <w:pPr>
              <w:shd w:val="clear" w:color="auto" w:fill="FFFFFF"/>
              <w:ind w:firstLine="278"/>
              <w:jc w:val="both"/>
              <w:rPr>
                <w:sz w:val="28"/>
                <w:szCs w:val="28"/>
                <w:lang w:eastAsia="en-US"/>
              </w:rPr>
            </w:pPr>
            <w:r w:rsidRPr="00AB76CC">
              <w:rPr>
                <w:sz w:val="28"/>
                <w:szCs w:val="28"/>
                <w:lang w:eastAsia="en-US"/>
              </w:rPr>
              <w:t xml:space="preserve">Понятие правонарушения. </w:t>
            </w:r>
            <w:proofErr w:type="gramStart"/>
            <w:r w:rsidRPr="00AB76CC">
              <w:rPr>
                <w:sz w:val="28"/>
                <w:szCs w:val="28"/>
                <w:lang w:eastAsia="en-US"/>
              </w:rPr>
              <w:t>Называть  признаки</w:t>
            </w:r>
            <w:proofErr w:type="gramEnd"/>
            <w:r w:rsidRPr="00AB76CC">
              <w:rPr>
                <w:sz w:val="28"/>
                <w:szCs w:val="28"/>
                <w:lang w:eastAsia="en-US"/>
              </w:rPr>
              <w:t xml:space="preserve"> и виды правона</w:t>
            </w:r>
            <w:r w:rsidRPr="00AB76CC">
              <w:rPr>
                <w:sz w:val="28"/>
                <w:szCs w:val="28"/>
                <w:lang w:eastAsia="en-US"/>
              </w:rPr>
              <w:softHyphen/>
              <w:t>рушений. Понятие и виды юридической ответственности. Презумпция невиновности.</w:t>
            </w:r>
          </w:p>
          <w:p w:rsidR="00C35B6D" w:rsidRPr="00AB76CC" w:rsidRDefault="00C35B6D" w:rsidP="00AB76CC">
            <w:pPr>
              <w:shd w:val="clear" w:color="auto" w:fill="FFFFFF"/>
              <w:ind w:firstLine="288"/>
              <w:jc w:val="both"/>
              <w:rPr>
                <w:sz w:val="28"/>
                <w:szCs w:val="28"/>
                <w:lang w:eastAsia="en-US"/>
              </w:rPr>
            </w:pPr>
            <w:r w:rsidRPr="00AB76CC">
              <w:rPr>
                <w:sz w:val="28"/>
                <w:szCs w:val="28"/>
                <w:lang w:eastAsia="en-US"/>
              </w:rPr>
              <w:t>Структура правоохранительных органов. Судебная система РФ. Адвокатура. Нотариат.</w:t>
            </w:r>
          </w:p>
          <w:p w:rsidR="00C35B6D" w:rsidRPr="00AB76CC" w:rsidRDefault="00C35B6D" w:rsidP="00AB76CC">
            <w:pPr>
              <w:rPr>
                <w:sz w:val="28"/>
                <w:szCs w:val="28"/>
                <w:lang w:eastAsia="en-US"/>
              </w:rPr>
            </w:pPr>
            <w:r w:rsidRPr="00AB76CC">
              <w:rPr>
                <w:sz w:val="28"/>
                <w:szCs w:val="28"/>
                <w:lang w:eastAsia="en-US"/>
              </w:rPr>
              <w:t xml:space="preserve">     Знать, что конституция:</w:t>
            </w:r>
          </w:p>
          <w:p w:rsidR="00C35B6D" w:rsidRPr="00AB76CC" w:rsidRDefault="00C35B6D" w:rsidP="00AB76CC">
            <w:pPr>
              <w:rPr>
                <w:sz w:val="28"/>
                <w:szCs w:val="28"/>
                <w:lang w:eastAsia="en-US"/>
              </w:rPr>
            </w:pPr>
            <w:r w:rsidRPr="00AB76CC">
              <w:rPr>
                <w:sz w:val="28"/>
                <w:szCs w:val="28"/>
                <w:lang w:eastAsia="en-US"/>
              </w:rPr>
              <w:t>- обладает высшей юридической силой;</w:t>
            </w:r>
          </w:p>
          <w:p w:rsidR="00C35B6D" w:rsidRPr="00AB76CC" w:rsidRDefault="00C35B6D" w:rsidP="00AB76CC">
            <w:pPr>
              <w:rPr>
                <w:sz w:val="28"/>
                <w:szCs w:val="28"/>
                <w:lang w:eastAsia="en-US"/>
              </w:rPr>
            </w:pPr>
            <w:r w:rsidRPr="00AB76CC">
              <w:rPr>
                <w:sz w:val="28"/>
                <w:szCs w:val="28"/>
                <w:lang w:eastAsia="en-US"/>
              </w:rPr>
              <w:t>- провозглашает основные права и свободы человека и гражданина;</w:t>
            </w:r>
          </w:p>
          <w:p w:rsidR="00C35B6D" w:rsidRPr="00AB76CC" w:rsidRDefault="00C35B6D" w:rsidP="00AB76CC">
            <w:pPr>
              <w:rPr>
                <w:sz w:val="28"/>
                <w:szCs w:val="28"/>
                <w:lang w:eastAsia="en-US"/>
              </w:rPr>
            </w:pPr>
            <w:r w:rsidRPr="00AB76CC">
              <w:rPr>
                <w:sz w:val="28"/>
                <w:szCs w:val="28"/>
                <w:lang w:eastAsia="en-US"/>
              </w:rPr>
              <w:t xml:space="preserve">- базируется на ценностях </w:t>
            </w:r>
            <w:r w:rsidRPr="00AB76CC">
              <w:rPr>
                <w:sz w:val="28"/>
                <w:szCs w:val="28"/>
                <w:lang w:eastAsia="en-US"/>
              </w:rPr>
              <w:lastRenderedPageBreak/>
              <w:t xml:space="preserve">нравственных, демократических, патриотических. Уметь объяснять, почему Конституцию называют </w:t>
            </w:r>
            <w:proofErr w:type="gramStart"/>
            <w:r w:rsidRPr="00AB76CC">
              <w:rPr>
                <w:sz w:val="28"/>
                <w:szCs w:val="28"/>
                <w:lang w:eastAsia="en-US"/>
              </w:rPr>
              <w:t>законом  высшей</w:t>
            </w:r>
            <w:proofErr w:type="gramEnd"/>
            <w:r w:rsidRPr="00AB76CC">
              <w:rPr>
                <w:sz w:val="28"/>
                <w:szCs w:val="28"/>
                <w:lang w:eastAsia="en-US"/>
              </w:rPr>
              <w:t xml:space="preserve"> юридической силы. Характеризовать смысл основных понятий. Анализировать тексты.</w:t>
            </w:r>
          </w:p>
          <w:p w:rsidR="00C35B6D" w:rsidRPr="00AB76CC" w:rsidRDefault="00C35B6D" w:rsidP="00AB76CC">
            <w:pPr>
              <w:rPr>
                <w:sz w:val="28"/>
                <w:szCs w:val="28"/>
                <w:lang w:eastAsia="en-US"/>
              </w:rPr>
            </w:pPr>
            <w:r w:rsidRPr="00AB76CC">
              <w:rPr>
                <w:sz w:val="28"/>
                <w:szCs w:val="28"/>
                <w:lang w:eastAsia="en-US"/>
              </w:rPr>
              <w:t xml:space="preserve">    </w:t>
            </w:r>
            <w:proofErr w:type="gramStart"/>
            <w:r w:rsidRPr="00AB76CC">
              <w:rPr>
                <w:sz w:val="28"/>
                <w:szCs w:val="28"/>
                <w:lang w:eastAsia="en-US"/>
              </w:rPr>
              <w:t>Знать:-</w:t>
            </w:r>
            <w:proofErr w:type="gramEnd"/>
            <w:r w:rsidRPr="00AB76CC">
              <w:rPr>
                <w:sz w:val="28"/>
                <w:szCs w:val="28"/>
                <w:lang w:eastAsia="en-US"/>
              </w:rPr>
              <w:t xml:space="preserve"> основания возникновения трудовых отношений;</w:t>
            </w:r>
          </w:p>
          <w:p w:rsidR="00C35B6D" w:rsidRPr="00AB76CC" w:rsidRDefault="00C35B6D" w:rsidP="00AB76CC">
            <w:pPr>
              <w:rPr>
                <w:sz w:val="28"/>
                <w:szCs w:val="28"/>
                <w:lang w:eastAsia="en-US"/>
              </w:rPr>
            </w:pPr>
            <w:r w:rsidRPr="00AB76CC">
              <w:rPr>
                <w:sz w:val="28"/>
                <w:szCs w:val="28"/>
                <w:lang w:eastAsia="en-US"/>
              </w:rPr>
              <w:t>- стороны трудовых отношений;</w:t>
            </w:r>
          </w:p>
          <w:p w:rsidR="00C35B6D" w:rsidRPr="00AB76CC" w:rsidRDefault="00C35B6D" w:rsidP="00AB76CC">
            <w:pPr>
              <w:rPr>
                <w:sz w:val="28"/>
                <w:szCs w:val="28"/>
                <w:lang w:eastAsia="en-US"/>
              </w:rPr>
            </w:pPr>
            <w:r w:rsidRPr="00AB76CC">
              <w:rPr>
                <w:sz w:val="28"/>
                <w:szCs w:val="28"/>
                <w:lang w:eastAsia="en-US"/>
              </w:rPr>
              <w:t>- рабочее время и время отдыха</w:t>
            </w:r>
          </w:p>
          <w:p w:rsidR="00C35B6D" w:rsidRPr="00AB76CC" w:rsidRDefault="00C35B6D" w:rsidP="00AB76CC">
            <w:pPr>
              <w:rPr>
                <w:sz w:val="28"/>
                <w:szCs w:val="28"/>
                <w:lang w:eastAsia="en-US"/>
              </w:rPr>
            </w:pPr>
            <w:r w:rsidRPr="00AB76CC">
              <w:rPr>
                <w:sz w:val="28"/>
                <w:szCs w:val="28"/>
                <w:lang w:eastAsia="en-US"/>
              </w:rPr>
              <w:t xml:space="preserve">    Потребность человека в семье. Правовые основы семейно-брачных отношений. Принципы счастливого детства. Права и обязанности супругов. Имущественные отношения супругов</w:t>
            </w:r>
          </w:p>
          <w:p w:rsidR="00C35B6D" w:rsidRPr="00AB76CC" w:rsidRDefault="00C35B6D" w:rsidP="00AB76CC">
            <w:pPr>
              <w:rPr>
                <w:sz w:val="28"/>
                <w:szCs w:val="28"/>
                <w:lang w:eastAsia="en-US"/>
              </w:rPr>
            </w:pPr>
            <w:r w:rsidRPr="00AB76CC">
              <w:rPr>
                <w:sz w:val="28"/>
                <w:szCs w:val="28"/>
                <w:lang w:eastAsia="en-US"/>
              </w:rPr>
              <w:t xml:space="preserve">    Социальные права. Конституция РФ. Приватизация. Право на социальное обеспечение. Международный пакт об экономических, социальных и культурных правах</w:t>
            </w:r>
          </w:p>
          <w:p w:rsidR="00C35B6D" w:rsidRPr="00AB76CC" w:rsidRDefault="00C35B6D" w:rsidP="00AB76CC">
            <w:pPr>
              <w:rPr>
                <w:sz w:val="28"/>
                <w:szCs w:val="28"/>
                <w:lang w:eastAsia="en-US"/>
              </w:rPr>
            </w:pPr>
            <w:r w:rsidRPr="00AB76CC">
              <w:rPr>
                <w:sz w:val="28"/>
                <w:szCs w:val="28"/>
                <w:lang w:eastAsia="en-US"/>
              </w:rPr>
              <w:t xml:space="preserve">    Закон РФ «Об образовании», конвенция о правах ребенка. Конституция РФ о праве на </w:t>
            </w:r>
            <w:proofErr w:type="spellStart"/>
            <w:proofErr w:type="gramStart"/>
            <w:r w:rsidRPr="00AB76CC">
              <w:rPr>
                <w:sz w:val="28"/>
                <w:szCs w:val="28"/>
                <w:lang w:eastAsia="en-US"/>
              </w:rPr>
              <w:t>образование</w:t>
            </w:r>
            <w:r w:rsidR="001B409C" w:rsidRPr="00AB76CC">
              <w:rPr>
                <w:sz w:val="28"/>
                <w:szCs w:val="28"/>
                <w:lang w:eastAsia="en-US"/>
              </w:rPr>
              <w:t>.</w:t>
            </w:r>
            <w:r w:rsidRPr="00AB76CC">
              <w:rPr>
                <w:sz w:val="28"/>
                <w:szCs w:val="28"/>
                <w:lang w:eastAsia="en-US"/>
              </w:rPr>
              <w:t>Основные</w:t>
            </w:r>
            <w:proofErr w:type="spellEnd"/>
            <w:proofErr w:type="gramEnd"/>
            <w:r w:rsidRPr="00AB76CC">
              <w:rPr>
                <w:sz w:val="28"/>
                <w:szCs w:val="28"/>
                <w:lang w:eastAsia="en-US"/>
              </w:rPr>
              <w:t xml:space="preserve"> положения Международного гуманитарного права. Сравнивать положения международных документов по правам чело</w:t>
            </w:r>
            <w:r w:rsidR="001B409C" w:rsidRPr="00AB76CC">
              <w:rPr>
                <w:sz w:val="28"/>
                <w:szCs w:val="28"/>
                <w:lang w:eastAsia="en-US"/>
              </w:rPr>
              <w:t>века</w:t>
            </w:r>
          </w:p>
        </w:tc>
      </w:tr>
    </w:tbl>
    <w:p w:rsidR="00C45624" w:rsidRPr="000B4894" w:rsidRDefault="00C45624" w:rsidP="00D325B3">
      <w:pPr>
        <w:rPr>
          <w:b/>
          <w:bCs/>
          <w:sz w:val="28"/>
          <w:szCs w:val="28"/>
        </w:rPr>
      </w:pPr>
    </w:p>
    <w:p w:rsidR="00324790" w:rsidRDefault="00324790" w:rsidP="00933671">
      <w:pPr>
        <w:jc w:val="center"/>
        <w:rPr>
          <w:b/>
          <w:bCs/>
          <w:sz w:val="28"/>
          <w:szCs w:val="28"/>
        </w:rPr>
      </w:pPr>
    </w:p>
    <w:p w:rsidR="00324790" w:rsidRDefault="00324790" w:rsidP="00933671">
      <w:pPr>
        <w:jc w:val="center"/>
        <w:rPr>
          <w:b/>
          <w:bCs/>
          <w:sz w:val="28"/>
          <w:szCs w:val="28"/>
        </w:rPr>
      </w:pPr>
    </w:p>
    <w:p w:rsidR="00324790" w:rsidRDefault="00324790" w:rsidP="00933671">
      <w:pPr>
        <w:jc w:val="center"/>
        <w:rPr>
          <w:b/>
          <w:bCs/>
          <w:sz w:val="28"/>
          <w:szCs w:val="28"/>
        </w:rPr>
      </w:pPr>
    </w:p>
    <w:p w:rsidR="00324790" w:rsidRDefault="00324790" w:rsidP="00933671">
      <w:pPr>
        <w:jc w:val="center"/>
        <w:rPr>
          <w:b/>
          <w:bCs/>
          <w:sz w:val="28"/>
          <w:szCs w:val="28"/>
        </w:rPr>
      </w:pPr>
    </w:p>
    <w:p w:rsidR="00324790" w:rsidRDefault="00324790" w:rsidP="00933671">
      <w:pPr>
        <w:jc w:val="center"/>
        <w:rPr>
          <w:b/>
          <w:bCs/>
          <w:sz w:val="28"/>
          <w:szCs w:val="28"/>
        </w:rPr>
      </w:pPr>
    </w:p>
    <w:p w:rsidR="00933671" w:rsidRPr="000B4894" w:rsidRDefault="000B4894" w:rsidP="00933671">
      <w:pPr>
        <w:jc w:val="center"/>
        <w:rPr>
          <w:b/>
          <w:bCs/>
          <w:sz w:val="28"/>
          <w:szCs w:val="28"/>
        </w:rPr>
      </w:pPr>
      <w:r w:rsidRPr="000B4894">
        <w:rPr>
          <w:b/>
          <w:bCs/>
          <w:sz w:val="28"/>
          <w:szCs w:val="28"/>
        </w:rPr>
        <w:lastRenderedPageBreak/>
        <w:t>Учебно-тематический план</w:t>
      </w:r>
    </w:p>
    <w:p w:rsidR="00933671" w:rsidRPr="000B4894" w:rsidRDefault="00933671" w:rsidP="00D325B3">
      <w:pPr>
        <w:rPr>
          <w:b/>
          <w:bCs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8"/>
      </w:tblGrid>
      <w:tr w:rsidR="00933671" w:rsidRPr="000B4894" w:rsidTr="00933671"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33671" w:rsidRPr="000B4894" w:rsidRDefault="00933671">
            <w:pPr>
              <w:pStyle w:val="af"/>
              <w:snapToGrid w:val="0"/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33671" w:rsidRPr="000B4894" w:rsidRDefault="00933671">
            <w:pPr>
              <w:pStyle w:val="af"/>
              <w:snapToGrid w:val="0"/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b/>
                <w:sz w:val="28"/>
                <w:szCs w:val="28"/>
              </w:rPr>
              <w:t>По программе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33671" w:rsidRPr="000B4894" w:rsidRDefault="00933671">
            <w:pPr>
              <w:pStyle w:val="af"/>
              <w:snapToGrid w:val="0"/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b/>
                <w:sz w:val="28"/>
                <w:szCs w:val="28"/>
              </w:rPr>
              <w:t>Распределено учителем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33671" w:rsidRPr="000B4894" w:rsidRDefault="00933671">
            <w:pPr>
              <w:pStyle w:val="af"/>
              <w:snapToGrid w:val="0"/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b/>
                <w:sz w:val="28"/>
                <w:szCs w:val="28"/>
              </w:rPr>
              <w:t>Резерв</w:t>
            </w:r>
          </w:p>
        </w:tc>
      </w:tr>
      <w:tr w:rsidR="00933671" w:rsidRPr="000B4894" w:rsidTr="00933671"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33671" w:rsidRPr="000B4894" w:rsidRDefault="00926249" w:rsidP="00926249">
            <w:pPr>
              <w:pStyle w:val="af"/>
              <w:snapToGri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Человек. Природа. Общество.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33671" w:rsidRPr="000B4894" w:rsidRDefault="00495D6B">
            <w:pPr>
              <w:pStyle w:val="af"/>
              <w:snapToGri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3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33671" w:rsidRPr="000B4894" w:rsidRDefault="00933671">
            <w:pPr>
              <w:pStyle w:val="af"/>
              <w:snapToGri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671" w:rsidRPr="000B4894" w:rsidRDefault="00933671">
            <w:pPr>
              <w:pStyle w:val="af"/>
              <w:snapToGri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933671" w:rsidRPr="000B4894" w:rsidTr="00933671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33671" w:rsidRPr="000B4894" w:rsidRDefault="00926249">
            <w:pPr>
              <w:pStyle w:val="af"/>
              <w:snapToGri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Политика и социальное управление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33671" w:rsidRPr="000B4894" w:rsidRDefault="00495D6B">
            <w:pPr>
              <w:pStyle w:val="af"/>
              <w:snapToGri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18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33671" w:rsidRPr="000B4894" w:rsidRDefault="00933671">
            <w:pPr>
              <w:pStyle w:val="af"/>
              <w:snapToGri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2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671" w:rsidRPr="000B4894" w:rsidRDefault="00933671">
            <w:pPr>
              <w:pStyle w:val="af"/>
              <w:snapToGri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926249" w:rsidRPr="000B4894" w:rsidTr="00933671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26249" w:rsidRPr="000B4894" w:rsidRDefault="00926249">
            <w:pPr>
              <w:pStyle w:val="af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Экономика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26249" w:rsidRPr="000B4894" w:rsidRDefault="00495D6B">
            <w:pPr>
              <w:pStyle w:val="af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26249" w:rsidRPr="000B4894" w:rsidRDefault="00926249">
            <w:pPr>
              <w:pStyle w:val="af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6249" w:rsidRPr="000B4894" w:rsidRDefault="00926249">
            <w:pPr>
              <w:pStyle w:val="af"/>
              <w:snapToGri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933671" w:rsidRPr="000B4894" w:rsidTr="00933671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33671" w:rsidRPr="000B4894" w:rsidRDefault="00926249">
            <w:pPr>
              <w:pStyle w:val="af"/>
              <w:snapToGri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Право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33671" w:rsidRPr="000B4894" w:rsidRDefault="00495D6B">
            <w:pPr>
              <w:pStyle w:val="af"/>
              <w:snapToGri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32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33671" w:rsidRPr="000B4894" w:rsidRDefault="00933671">
            <w:pPr>
              <w:pStyle w:val="af"/>
              <w:snapToGri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2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33671" w:rsidRPr="000B4894" w:rsidRDefault="00933671">
            <w:pPr>
              <w:pStyle w:val="af"/>
              <w:snapToGri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</w:tbl>
    <w:p w:rsidR="00C45624" w:rsidRPr="000B4894" w:rsidRDefault="00C45624" w:rsidP="00C45624">
      <w:pPr>
        <w:rPr>
          <w:b/>
          <w:sz w:val="28"/>
          <w:szCs w:val="28"/>
        </w:rPr>
      </w:pPr>
    </w:p>
    <w:p w:rsidR="00933671" w:rsidRPr="000B4894" w:rsidRDefault="00933671" w:rsidP="00933671">
      <w:pPr>
        <w:jc w:val="center"/>
        <w:rPr>
          <w:b/>
          <w:sz w:val="28"/>
          <w:szCs w:val="28"/>
        </w:rPr>
      </w:pPr>
      <w:r w:rsidRPr="000B4894">
        <w:rPr>
          <w:b/>
          <w:sz w:val="28"/>
          <w:szCs w:val="28"/>
        </w:rPr>
        <w:t>Национально-региональный компонент</w:t>
      </w:r>
      <w:r w:rsidR="00E94BF6" w:rsidRPr="000B4894">
        <w:rPr>
          <w:b/>
          <w:sz w:val="28"/>
          <w:szCs w:val="28"/>
        </w:rPr>
        <w:t xml:space="preserve"> (15 часов)</w:t>
      </w:r>
    </w:p>
    <w:p w:rsidR="00933671" w:rsidRPr="000B4894" w:rsidRDefault="00933671" w:rsidP="00933671">
      <w:pPr>
        <w:jc w:val="both"/>
        <w:rPr>
          <w:sz w:val="28"/>
          <w:szCs w:val="28"/>
        </w:rPr>
      </w:pPr>
    </w:p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15"/>
        <w:gridCol w:w="9022"/>
      </w:tblGrid>
      <w:tr w:rsidR="00933671" w:rsidRPr="000B4894" w:rsidTr="00E94BF6"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33671" w:rsidRPr="000B4894" w:rsidRDefault="00933671">
            <w:pPr>
              <w:pStyle w:val="af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9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33671" w:rsidRPr="000B4894" w:rsidRDefault="00933671">
            <w:pPr>
              <w:pStyle w:val="af"/>
              <w:jc w:val="center"/>
              <w:rPr>
                <w:rFonts w:ascii="Times New Roman" w:hAnsi="Times New Roman"/>
                <w:kern w:val="2"/>
                <w:sz w:val="28"/>
                <w:szCs w:val="28"/>
                <w:highlight w:val="yellow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</w:tr>
      <w:tr w:rsidR="00933671" w:rsidRPr="000B4894" w:rsidTr="00E94BF6">
        <w:tc>
          <w:tcPr>
            <w:tcW w:w="6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33671" w:rsidRPr="000B4894" w:rsidRDefault="005A3DC7">
            <w:pPr>
              <w:pStyle w:val="af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33671" w:rsidRPr="000B4894" w:rsidRDefault="005A3DC7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  <w:highlight w:val="yellow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 xml:space="preserve">Взаимодействие природы и общества в условиях </w:t>
            </w:r>
            <w:r w:rsidR="00F562CF">
              <w:rPr>
                <w:rFonts w:ascii="Times New Roman" w:hAnsi="Times New Roman"/>
                <w:sz w:val="28"/>
                <w:szCs w:val="28"/>
              </w:rPr>
              <w:t>Северного Кавказа</w:t>
            </w:r>
            <w:r w:rsidRPr="000B4894">
              <w:rPr>
                <w:rFonts w:ascii="Times New Roman" w:hAnsi="Times New Roman"/>
                <w:sz w:val="28"/>
                <w:szCs w:val="28"/>
              </w:rPr>
              <w:t xml:space="preserve">. Экологические и демографические проблемы </w:t>
            </w:r>
            <w:r w:rsidR="00F562CF">
              <w:rPr>
                <w:rFonts w:ascii="Times New Roman" w:hAnsi="Times New Roman"/>
                <w:sz w:val="28"/>
                <w:szCs w:val="28"/>
              </w:rPr>
              <w:t>Северного Кавказа</w:t>
            </w:r>
            <w:r w:rsidRPr="000B489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933671" w:rsidRPr="000B4894" w:rsidTr="00E94BF6">
        <w:tc>
          <w:tcPr>
            <w:tcW w:w="6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33671" w:rsidRPr="000B4894" w:rsidRDefault="005A3DC7">
            <w:pPr>
              <w:pStyle w:val="af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3</w:t>
            </w:r>
          </w:p>
        </w:tc>
        <w:tc>
          <w:tcPr>
            <w:tcW w:w="9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33671" w:rsidRPr="000B4894" w:rsidRDefault="005A3DC7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  <w:highlight w:val="yellow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 xml:space="preserve">Достижения и проблемы культуры </w:t>
            </w:r>
            <w:r w:rsidR="00F562CF">
              <w:rPr>
                <w:rFonts w:ascii="Times New Roman" w:hAnsi="Times New Roman"/>
                <w:sz w:val="28"/>
                <w:szCs w:val="28"/>
              </w:rPr>
              <w:t>Республики Дагестан</w:t>
            </w:r>
          </w:p>
        </w:tc>
      </w:tr>
      <w:tr w:rsidR="00933671" w:rsidRPr="000B4894" w:rsidTr="00E94BF6">
        <w:tc>
          <w:tcPr>
            <w:tcW w:w="6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33671" w:rsidRPr="000B4894" w:rsidRDefault="005A3DC7">
            <w:pPr>
              <w:pStyle w:val="af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9</w:t>
            </w:r>
          </w:p>
        </w:tc>
        <w:tc>
          <w:tcPr>
            <w:tcW w:w="9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33671" w:rsidRPr="000B4894" w:rsidRDefault="005A3DC7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  <w:highlight w:val="yellow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 xml:space="preserve">Условия и пути становления гражданского общества и правового государства в РФ и на </w:t>
            </w:r>
            <w:r w:rsidR="00556517">
              <w:rPr>
                <w:rFonts w:ascii="Times New Roman" w:hAnsi="Times New Roman"/>
                <w:sz w:val="28"/>
                <w:szCs w:val="28"/>
              </w:rPr>
              <w:t>Северном Кавказе</w:t>
            </w:r>
          </w:p>
        </w:tc>
      </w:tr>
      <w:tr w:rsidR="00933671" w:rsidRPr="000B4894" w:rsidTr="00E94BF6">
        <w:tc>
          <w:tcPr>
            <w:tcW w:w="6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33671" w:rsidRPr="000B4894" w:rsidRDefault="005A3DC7">
            <w:pPr>
              <w:pStyle w:val="af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10</w:t>
            </w:r>
          </w:p>
        </w:tc>
        <w:tc>
          <w:tcPr>
            <w:tcW w:w="9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33671" w:rsidRPr="000B4894" w:rsidRDefault="00556517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Республика Дагестан</w:t>
            </w:r>
            <w:r w:rsidR="005A3DC7" w:rsidRPr="000B4894">
              <w:rPr>
                <w:rFonts w:ascii="Times New Roman" w:hAnsi="Times New Roman"/>
                <w:sz w:val="28"/>
                <w:szCs w:val="28"/>
              </w:rPr>
              <w:t xml:space="preserve"> – субъект РФ, часть </w:t>
            </w:r>
            <w:r>
              <w:rPr>
                <w:rFonts w:ascii="Times New Roman" w:hAnsi="Times New Roman"/>
                <w:sz w:val="28"/>
                <w:szCs w:val="28"/>
              </w:rPr>
              <w:t>Северо-кавказского</w:t>
            </w:r>
            <w:r w:rsidR="005A3DC7" w:rsidRPr="000B4894">
              <w:rPr>
                <w:rFonts w:ascii="Times New Roman" w:hAnsi="Times New Roman"/>
                <w:sz w:val="28"/>
                <w:szCs w:val="28"/>
              </w:rPr>
              <w:t xml:space="preserve"> федерального округа</w:t>
            </w:r>
          </w:p>
        </w:tc>
      </w:tr>
      <w:tr w:rsidR="00933671" w:rsidRPr="000B4894" w:rsidTr="00E94BF6">
        <w:tc>
          <w:tcPr>
            <w:tcW w:w="6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33671" w:rsidRPr="000B4894" w:rsidRDefault="005A3DC7">
            <w:pPr>
              <w:pStyle w:val="af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11</w:t>
            </w:r>
          </w:p>
        </w:tc>
        <w:tc>
          <w:tcPr>
            <w:tcW w:w="9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33671" w:rsidRPr="000B4894" w:rsidRDefault="005A3DC7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  <w:highlight w:val="yellow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 xml:space="preserve">Участие граждан в политической жизни. Выборы в РФ и на </w:t>
            </w:r>
            <w:r w:rsidR="00556517">
              <w:rPr>
                <w:rFonts w:ascii="Times New Roman" w:hAnsi="Times New Roman"/>
                <w:sz w:val="28"/>
                <w:szCs w:val="28"/>
              </w:rPr>
              <w:t>Север</w:t>
            </w:r>
            <w:r w:rsidRPr="000B4894">
              <w:rPr>
                <w:rFonts w:ascii="Times New Roman" w:hAnsi="Times New Roman"/>
                <w:sz w:val="28"/>
                <w:szCs w:val="28"/>
              </w:rPr>
              <w:t xml:space="preserve">ном </w:t>
            </w:r>
            <w:r w:rsidR="00556517">
              <w:rPr>
                <w:rFonts w:ascii="Times New Roman" w:hAnsi="Times New Roman"/>
                <w:sz w:val="28"/>
                <w:szCs w:val="28"/>
              </w:rPr>
              <w:t>Кавказ</w:t>
            </w:r>
            <w:r w:rsidRPr="000B4894">
              <w:rPr>
                <w:rFonts w:ascii="Times New Roman" w:hAnsi="Times New Roman"/>
                <w:sz w:val="28"/>
                <w:szCs w:val="28"/>
              </w:rPr>
              <w:t>е.</w:t>
            </w:r>
          </w:p>
        </w:tc>
      </w:tr>
      <w:tr w:rsidR="00933671" w:rsidRPr="000B4894" w:rsidTr="00E94BF6">
        <w:tc>
          <w:tcPr>
            <w:tcW w:w="6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33671" w:rsidRPr="000B4894" w:rsidRDefault="005A3DC7">
            <w:pPr>
              <w:pStyle w:val="af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12</w:t>
            </w:r>
          </w:p>
        </w:tc>
        <w:tc>
          <w:tcPr>
            <w:tcW w:w="9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33671" w:rsidRPr="000B4894" w:rsidRDefault="005A3DC7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  <w:highlight w:val="yellow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 xml:space="preserve">Политическое развитие </w:t>
            </w:r>
            <w:r w:rsidR="00556517">
              <w:rPr>
                <w:rFonts w:ascii="Times New Roman" w:hAnsi="Times New Roman"/>
                <w:sz w:val="28"/>
                <w:szCs w:val="28"/>
              </w:rPr>
              <w:t>Республики Дагестан</w:t>
            </w:r>
          </w:p>
        </w:tc>
      </w:tr>
      <w:tr w:rsidR="00933671" w:rsidRPr="000B4894" w:rsidTr="00E94BF6">
        <w:tc>
          <w:tcPr>
            <w:tcW w:w="6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33671" w:rsidRPr="000B4894" w:rsidRDefault="005A3DC7">
            <w:pPr>
              <w:pStyle w:val="af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13</w:t>
            </w:r>
          </w:p>
        </w:tc>
        <w:tc>
          <w:tcPr>
            <w:tcW w:w="9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33671" w:rsidRPr="000B4894" w:rsidRDefault="005A3DC7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  <w:highlight w:val="yellow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 xml:space="preserve">Политические партии и движения в РФ и на </w:t>
            </w:r>
            <w:r w:rsidR="00556517">
              <w:rPr>
                <w:rFonts w:ascii="Times New Roman" w:hAnsi="Times New Roman"/>
                <w:sz w:val="28"/>
                <w:szCs w:val="28"/>
              </w:rPr>
              <w:t>Северном Кавказе</w:t>
            </w:r>
            <w:r w:rsidRPr="000B489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A3DC7" w:rsidRPr="000B4894" w:rsidTr="00E94BF6">
        <w:tc>
          <w:tcPr>
            <w:tcW w:w="6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A3DC7" w:rsidRPr="000B4894" w:rsidRDefault="005A3DC7">
            <w:pPr>
              <w:pStyle w:val="af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14</w:t>
            </w:r>
          </w:p>
        </w:tc>
        <w:tc>
          <w:tcPr>
            <w:tcW w:w="9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3DC7" w:rsidRPr="000B4894" w:rsidRDefault="005A3DC7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 xml:space="preserve">Органы власти и местное самоуправление в </w:t>
            </w:r>
            <w:r w:rsidR="00556517">
              <w:rPr>
                <w:rFonts w:ascii="Times New Roman" w:hAnsi="Times New Roman"/>
                <w:sz w:val="28"/>
                <w:szCs w:val="28"/>
              </w:rPr>
              <w:t>Республике Дагестан</w:t>
            </w:r>
          </w:p>
        </w:tc>
      </w:tr>
      <w:tr w:rsidR="005A3DC7" w:rsidRPr="000B4894" w:rsidTr="00E94BF6">
        <w:tc>
          <w:tcPr>
            <w:tcW w:w="6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A3DC7" w:rsidRPr="000B4894" w:rsidRDefault="00E94BF6">
            <w:pPr>
              <w:pStyle w:val="af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15</w:t>
            </w:r>
          </w:p>
        </w:tc>
        <w:tc>
          <w:tcPr>
            <w:tcW w:w="9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3DC7" w:rsidRPr="000B4894" w:rsidRDefault="00E94BF6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 xml:space="preserve">Средства массовой информации в политической жизни страны и </w:t>
            </w:r>
            <w:r w:rsidR="00556517">
              <w:rPr>
                <w:rFonts w:ascii="Times New Roman" w:hAnsi="Times New Roman"/>
                <w:sz w:val="28"/>
                <w:szCs w:val="28"/>
              </w:rPr>
              <w:t>Республики Дагестан</w:t>
            </w:r>
          </w:p>
        </w:tc>
      </w:tr>
      <w:tr w:rsidR="005A3DC7" w:rsidRPr="000B4894" w:rsidTr="00E94BF6">
        <w:tc>
          <w:tcPr>
            <w:tcW w:w="6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A3DC7" w:rsidRPr="000B4894" w:rsidRDefault="00E94BF6">
            <w:pPr>
              <w:pStyle w:val="af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17</w:t>
            </w:r>
          </w:p>
        </w:tc>
        <w:tc>
          <w:tcPr>
            <w:tcW w:w="9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3DC7" w:rsidRPr="000B4894" w:rsidRDefault="00E94BF6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Этнические общности, национальная политика в РФ и регионе</w:t>
            </w:r>
          </w:p>
        </w:tc>
      </w:tr>
      <w:tr w:rsidR="005A3DC7" w:rsidRPr="000B4894" w:rsidTr="00E94BF6">
        <w:tc>
          <w:tcPr>
            <w:tcW w:w="6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A3DC7" w:rsidRPr="000B4894" w:rsidRDefault="00E94BF6">
            <w:pPr>
              <w:pStyle w:val="af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18</w:t>
            </w:r>
          </w:p>
        </w:tc>
        <w:tc>
          <w:tcPr>
            <w:tcW w:w="9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3DC7" w:rsidRPr="000B4894" w:rsidRDefault="00E94BF6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Демографическая ситуация в РФ и регионе</w:t>
            </w:r>
          </w:p>
        </w:tc>
      </w:tr>
      <w:tr w:rsidR="005A3DC7" w:rsidRPr="000B4894" w:rsidTr="00E94BF6">
        <w:tc>
          <w:tcPr>
            <w:tcW w:w="6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A3DC7" w:rsidRPr="000B4894" w:rsidRDefault="00E94BF6">
            <w:pPr>
              <w:pStyle w:val="af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32</w:t>
            </w:r>
          </w:p>
        </w:tc>
        <w:tc>
          <w:tcPr>
            <w:tcW w:w="9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3DC7" w:rsidRPr="000B4894" w:rsidRDefault="00E94BF6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 xml:space="preserve">Бизнес и экономика в </w:t>
            </w:r>
            <w:r w:rsidR="00556517">
              <w:rPr>
                <w:rFonts w:ascii="Times New Roman" w:hAnsi="Times New Roman"/>
                <w:sz w:val="28"/>
                <w:szCs w:val="28"/>
              </w:rPr>
              <w:t>Республике Дагестан</w:t>
            </w:r>
          </w:p>
        </w:tc>
      </w:tr>
      <w:tr w:rsidR="005A3DC7" w:rsidRPr="000B4894" w:rsidTr="00E94BF6">
        <w:tc>
          <w:tcPr>
            <w:tcW w:w="6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A3DC7" w:rsidRPr="000B4894" w:rsidRDefault="00E94BF6">
            <w:pPr>
              <w:pStyle w:val="af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33</w:t>
            </w:r>
          </w:p>
        </w:tc>
        <w:tc>
          <w:tcPr>
            <w:tcW w:w="9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3DC7" w:rsidRPr="000B4894" w:rsidRDefault="00E94BF6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 xml:space="preserve">Рынок труда в </w:t>
            </w:r>
            <w:r w:rsidR="00556517">
              <w:rPr>
                <w:rFonts w:ascii="Times New Roman" w:hAnsi="Times New Roman"/>
                <w:sz w:val="28"/>
                <w:szCs w:val="28"/>
              </w:rPr>
              <w:t>Республике Дагестан</w:t>
            </w:r>
          </w:p>
        </w:tc>
      </w:tr>
      <w:tr w:rsidR="005A3DC7" w:rsidRPr="000B4894" w:rsidTr="00E94BF6">
        <w:tc>
          <w:tcPr>
            <w:tcW w:w="6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A3DC7" w:rsidRPr="000B4894" w:rsidRDefault="00E94BF6">
            <w:pPr>
              <w:pStyle w:val="af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34</w:t>
            </w:r>
          </w:p>
        </w:tc>
        <w:tc>
          <w:tcPr>
            <w:tcW w:w="9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3DC7" w:rsidRPr="000B4894" w:rsidRDefault="00E94BF6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 xml:space="preserve">Основные проблемы экономики </w:t>
            </w:r>
            <w:r w:rsidR="00556517">
              <w:rPr>
                <w:rFonts w:ascii="Times New Roman" w:hAnsi="Times New Roman"/>
                <w:sz w:val="28"/>
                <w:szCs w:val="28"/>
              </w:rPr>
              <w:t>Республики Дагестан</w:t>
            </w:r>
          </w:p>
        </w:tc>
      </w:tr>
      <w:tr w:rsidR="005A3DC7" w:rsidRPr="000B4894" w:rsidTr="00E94BF6">
        <w:tc>
          <w:tcPr>
            <w:tcW w:w="6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A3DC7" w:rsidRPr="000B4894" w:rsidRDefault="00E94BF6">
            <w:pPr>
              <w:pStyle w:val="af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57</w:t>
            </w:r>
          </w:p>
        </w:tc>
        <w:tc>
          <w:tcPr>
            <w:tcW w:w="9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3DC7" w:rsidRPr="000B4894" w:rsidRDefault="00E94BF6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 xml:space="preserve">Правовое регулирование рыночной экономики в </w:t>
            </w:r>
            <w:r w:rsidR="00556517">
              <w:rPr>
                <w:rFonts w:ascii="Times New Roman" w:hAnsi="Times New Roman"/>
                <w:sz w:val="28"/>
                <w:szCs w:val="28"/>
              </w:rPr>
              <w:t>Республике Дагестан</w:t>
            </w:r>
          </w:p>
        </w:tc>
      </w:tr>
    </w:tbl>
    <w:p w:rsidR="00C45624" w:rsidRPr="000B4894" w:rsidRDefault="00C45624" w:rsidP="00D325B3">
      <w:pPr>
        <w:rPr>
          <w:b/>
          <w:bCs/>
          <w:sz w:val="28"/>
          <w:szCs w:val="28"/>
        </w:rPr>
      </w:pPr>
    </w:p>
    <w:p w:rsidR="00324790" w:rsidRDefault="00324790" w:rsidP="00FD4E7F">
      <w:pPr>
        <w:jc w:val="center"/>
        <w:rPr>
          <w:b/>
          <w:bCs/>
          <w:sz w:val="28"/>
          <w:szCs w:val="28"/>
        </w:rPr>
      </w:pPr>
    </w:p>
    <w:p w:rsidR="00324790" w:rsidRDefault="00324790" w:rsidP="00FD4E7F">
      <w:pPr>
        <w:jc w:val="center"/>
        <w:rPr>
          <w:b/>
          <w:bCs/>
          <w:sz w:val="28"/>
          <w:szCs w:val="28"/>
        </w:rPr>
      </w:pPr>
    </w:p>
    <w:p w:rsidR="00324790" w:rsidRDefault="00324790" w:rsidP="00FD4E7F">
      <w:pPr>
        <w:jc w:val="center"/>
        <w:rPr>
          <w:b/>
          <w:bCs/>
          <w:sz w:val="28"/>
          <w:szCs w:val="28"/>
        </w:rPr>
      </w:pPr>
    </w:p>
    <w:p w:rsidR="00933671" w:rsidRPr="000B4894" w:rsidRDefault="00933671" w:rsidP="00FD4E7F">
      <w:pPr>
        <w:jc w:val="center"/>
        <w:rPr>
          <w:b/>
          <w:bCs/>
          <w:sz w:val="28"/>
          <w:szCs w:val="28"/>
        </w:rPr>
      </w:pPr>
      <w:r w:rsidRPr="000B4894">
        <w:rPr>
          <w:b/>
          <w:bCs/>
          <w:sz w:val="28"/>
          <w:szCs w:val="28"/>
        </w:rPr>
        <w:lastRenderedPageBreak/>
        <w:t>Календарно-тематическое планирование 9 класс.</w:t>
      </w:r>
    </w:p>
    <w:p w:rsidR="00933671" w:rsidRPr="000B4894" w:rsidRDefault="00933671" w:rsidP="00FD4E7F">
      <w:pPr>
        <w:jc w:val="both"/>
        <w:rPr>
          <w:sz w:val="28"/>
          <w:szCs w:val="28"/>
        </w:rPr>
      </w:pPr>
    </w:p>
    <w:tbl>
      <w:tblPr>
        <w:tblW w:w="10773" w:type="dxa"/>
        <w:tblInd w:w="-107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2694"/>
        <w:gridCol w:w="708"/>
        <w:gridCol w:w="3686"/>
        <w:gridCol w:w="1701"/>
        <w:gridCol w:w="1417"/>
      </w:tblGrid>
      <w:tr w:rsidR="00101751" w:rsidRPr="000B4894" w:rsidTr="00324790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01751" w:rsidRPr="000B4894" w:rsidRDefault="00101751" w:rsidP="00FD4E7F">
            <w:pPr>
              <w:pStyle w:val="af"/>
              <w:snapToGrid w:val="0"/>
              <w:jc w:val="both"/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01751" w:rsidRPr="000B4894" w:rsidRDefault="00101751" w:rsidP="00FD4E7F">
            <w:pPr>
              <w:pStyle w:val="af"/>
              <w:snapToGrid w:val="0"/>
              <w:jc w:val="both"/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01751" w:rsidRPr="000B4894" w:rsidRDefault="00101751" w:rsidP="00FD4E7F">
            <w:pPr>
              <w:pStyle w:val="af"/>
              <w:snapToGrid w:val="0"/>
              <w:jc w:val="both"/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01751" w:rsidRPr="000B4894" w:rsidRDefault="00101751" w:rsidP="00FD4E7F">
            <w:pPr>
              <w:pStyle w:val="af"/>
              <w:snapToGrid w:val="0"/>
              <w:jc w:val="both"/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b/>
                <w:sz w:val="28"/>
                <w:szCs w:val="28"/>
              </w:rPr>
              <w:t xml:space="preserve">Требования к уровню подготовки </w:t>
            </w:r>
            <w:r w:rsidR="001762E1" w:rsidRPr="000B4894">
              <w:rPr>
                <w:rFonts w:ascii="Times New Roman" w:hAnsi="Times New Roman"/>
                <w:b/>
                <w:sz w:val="28"/>
                <w:szCs w:val="28"/>
              </w:rPr>
              <w:t>учащихся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0175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b/>
                <w:sz w:val="28"/>
                <w:szCs w:val="28"/>
              </w:rPr>
              <w:t>вид</w:t>
            </w:r>
            <w:r w:rsidR="00A43626" w:rsidRPr="000B4894">
              <w:rPr>
                <w:rFonts w:ascii="Times New Roman" w:hAnsi="Times New Roman"/>
                <w:b/>
                <w:sz w:val="28"/>
                <w:szCs w:val="28"/>
              </w:rPr>
              <w:t>ы</w:t>
            </w:r>
            <w:r w:rsidRPr="000B4894">
              <w:rPr>
                <w:rFonts w:ascii="Times New Roman" w:hAnsi="Times New Roman"/>
                <w:b/>
                <w:sz w:val="28"/>
                <w:szCs w:val="28"/>
              </w:rPr>
              <w:t xml:space="preserve"> деятельности</w:t>
            </w:r>
            <w:r w:rsidR="00A43626" w:rsidRPr="000B4894">
              <w:rPr>
                <w:rFonts w:ascii="Times New Roman" w:hAnsi="Times New Roman"/>
                <w:b/>
                <w:sz w:val="28"/>
                <w:szCs w:val="28"/>
              </w:rPr>
              <w:t xml:space="preserve"> на уроке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01751" w:rsidRPr="000B4894" w:rsidRDefault="00101751" w:rsidP="00FD4E7F">
            <w:pPr>
              <w:pStyle w:val="af"/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B4894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  <w:p w:rsidR="00101751" w:rsidRPr="000B4894" w:rsidRDefault="00101751" w:rsidP="00FD4E7F">
            <w:pPr>
              <w:pStyle w:val="af"/>
              <w:snapToGrid w:val="0"/>
              <w:jc w:val="both"/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</w:p>
        </w:tc>
      </w:tr>
      <w:tr w:rsidR="00BE327C" w:rsidRPr="000B4894" w:rsidTr="00324790">
        <w:tc>
          <w:tcPr>
            <w:tcW w:w="1077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E327C" w:rsidRPr="000B4894" w:rsidRDefault="00BE327C" w:rsidP="00FD4E7F">
            <w:pPr>
              <w:pStyle w:val="af"/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E327C" w:rsidRPr="000B4894" w:rsidRDefault="00BE327C" w:rsidP="00926249">
            <w:pPr>
              <w:pStyle w:val="af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4894">
              <w:rPr>
                <w:rFonts w:ascii="Times New Roman" w:hAnsi="Times New Roman"/>
                <w:b/>
                <w:kern w:val="2"/>
                <w:sz w:val="28"/>
                <w:szCs w:val="28"/>
              </w:rPr>
              <w:t xml:space="preserve">Тема </w:t>
            </w:r>
            <w:r w:rsidR="00812005" w:rsidRPr="000B4894">
              <w:rPr>
                <w:rFonts w:ascii="Times New Roman" w:hAnsi="Times New Roman"/>
                <w:b/>
                <w:kern w:val="2"/>
                <w:sz w:val="28"/>
                <w:szCs w:val="28"/>
              </w:rPr>
              <w:t>1</w:t>
            </w:r>
            <w:r w:rsidRPr="000B4894">
              <w:rPr>
                <w:rFonts w:ascii="Times New Roman" w:hAnsi="Times New Roman"/>
                <w:b/>
                <w:kern w:val="2"/>
                <w:sz w:val="28"/>
                <w:szCs w:val="28"/>
              </w:rPr>
              <w:t xml:space="preserve">. </w:t>
            </w:r>
            <w:r w:rsidR="00926249" w:rsidRPr="000B4894">
              <w:rPr>
                <w:rFonts w:ascii="Times New Roman" w:hAnsi="Times New Roman"/>
                <w:b/>
                <w:kern w:val="2"/>
                <w:sz w:val="28"/>
                <w:szCs w:val="28"/>
              </w:rPr>
              <w:t>Человек. Природа. Общество.</w:t>
            </w:r>
            <w:r w:rsidR="00974025" w:rsidRPr="000B4894">
              <w:rPr>
                <w:rFonts w:ascii="Times New Roman" w:hAnsi="Times New Roman"/>
                <w:b/>
                <w:kern w:val="2"/>
                <w:sz w:val="28"/>
                <w:szCs w:val="28"/>
              </w:rPr>
              <w:t xml:space="preserve"> (3 часа)</w:t>
            </w:r>
          </w:p>
        </w:tc>
      </w:tr>
      <w:tr w:rsidR="0016138B" w:rsidRPr="000B4894" w:rsidTr="00324790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8B" w:rsidRPr="000B4894" w:rsidRDefault="0016138B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8B" w:rsidRPr="000B4894" w:rsidRDefault="0016138B" w:rsidP="00FD4E7F">
            <w:pPr>
              <w:pStyle w:val="af"/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Что такое общество. Динамическая система общества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8B" w:rsidRPr="000B4894" w:rsidRDefault="00A43626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8B" w:rsidRPr="000B4894" w:rsidRDefault="0016138B" w:rsidP="00FD4E7F">
            <w:pPr>
              <w:pStyle w:val="af"/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Знание терминов за курс 8 класса, формирование общих представлений об обществознании. Знакомство с учебником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8B" w:rsidRPr="000B4894" w:rsidRDefault="0016138B" w:rsidP="00FD4E7F">
            <w:pPr>
              <w:pStyle w:val="af"/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8B" w:rsidRPr="000B4894" w:rsidRDefault="0016138B" w:rsidP="00FD4E7F">
            <w:pPr>
              <w:pStyle w:val="af"/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6138B" w:rsidRPr="000B4894" w:rsidTr="00324790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8B" w:rsidRPr="000B4894" w:rsidRDefault="0016138B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8B" w:rsidRPr="000B4894" w:rsidRDefault="0016138B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 xml:space="preserve">Взаимодействие природы и общества в условиях </w:t>
            </w:r>
            <w:r w:rsidR="00556517">
              <w:rPr>
                <w:rFonts w:ascii="Times New Roman" w:hAnsi="Times New Roman"/>
                <w:sz w:val="28"/>
                <w:szCs w:val="28"/>
              </w:rPr>
              <w:t>Северного Кавказа</w:t>
            </w:r>
            <w:r w:rsidRPr="000B4894">
              <w:rPr>
                <w:rFonts w:ascii="Times New Roman" w:hAnsi="Times New Roman"/>
                <w:sz w:val="28"/>
                <w:szCs w:val="28"/>
              </w:rPr>
              <w:t xml:space="preserve">. Экологические и демографические проблемы </w:t>
            </w:r>
            <w:r w:rsidR="00556517">
              <w:rPr>
                <w:rFonts w:ascii="Times New Roman" w:hAnsi="Times New Roman"/>
                <w:sz w:val="28"/>
                <w:szCs w:val="28"/>
              </w:rPr>
              <w:t>Северного Кавказа</w:t>
            </w:r>
            <w:r w:rsidRPr="000B489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8B" w:rsidRPr="000B4894" w:rsidRDefault="00A43626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8B" w:rsidRPr="000B4894" w:rsidRDefault="0016138B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Знать определение «глобальные проблемы», суть демографической политики региона, экология региона.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8B" w:rsidRPr="000B4894" w:rsidRDefault="0016138B" w:rsidP="00FD4E7F">
            <w:pPr>
              <w:pStyle w:val="af"/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Таблица «Экологические и демографические проблемы региона»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8B" w:rsidRPr="000B4894" w:rsidRDefault="0016138B" w:rsidP="00FD4E7F">
            <w:pPr>
              <w:pStyle w:val="af"/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6138B" w:rsidRPr="000B4894" w:rsidTr="00324790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8B" w:rsidRPr="000B4894" w:rsidRDefault="0016138B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8B" w:rsidRPr="000B4894" w:rsidRDefault="0016138B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 xml:space="preserve">Достижения и проблемы культуры </w:t>
            </w:r>
            <w:r w:rsidR="00556517">
              <w:rPr>
                <w:rFonts w:ascii="Times New Roman" w:hAnsi="Times New Roman"/>
                <w:sz w:val="28"/>
                <w:szCs w:val="28"/>
              </w:rPr>
              <w:t>Республики Дагестан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8B" w:rsidRPr="000B4894" w:rsidRDefault="00A43626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8B" w:rsidRPr="000B4894" w:rsidRDefault="0016138B" w:rsidP="0016138B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Знать определение понятий «культура», материальная и духовная культура.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8B" w:rsidRPr="000B4894" w:rsidRDefault="0016138B" w:rsidP="00FD4E7F">
            <w:pPr>
              <w:pStyle w:val="af"/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138B" w:rsidRPr="000B4894" w:rsidRDefault="0016138B" w:rsidP="00FD4E7F">
            <w:pPr>
              <w:pStyle w:val="af"/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33671" w:rsidRPr="000B4894" w:rsidTr="00324790">
        <w:tc>
          <w:tcPr>
            <w:tcW w:w="10773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33671" w:rsidRPr="000B4894" w:rsidRDefault="00812005" w:rsidP="00E94BF6">
            <w:pPr>
              <w:pStyle w:val="af"/>
              <w:snapToGrid w:val="0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Тема </w:t>
            </w:r>
            <w:r w:rsidR="00926249" w:rsidRPr="000B4894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Pr="000B489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. </w:t>
            </w:r>
            <w:r w:rsidR="00933671" w:rsidRPr="000B4894">
              <w:rPr>
                <w:rFonts w:ascii="Times New Roman" w:hAnsi="Times New Roman"/>
                <w:b/>
                <w:bCs/>
                <w:sz w:val="28"/>
                <w:szCs w:val="28"/>
              </w:rPr>
              <w:t>Политика и социальное управление (</w:t>
            </w:r>
            <w:r w:rsidR="00E94BF6" w:rsidRPr="000B4894">
              <w:rPr>
                <w:rFonts w:ascii="Times New Roman" w:hAnsi="Times New Roman"/>
                <w:b/>
                <w:bCs/>
                <w:sz w:val="28"/>
                <w:szCs w:val="28"/>
              </w:rPr>
              <w:t>18</w:t>
            </w:r>
            <w:r w:rsidR="00933671" w:rsidRPr="000B489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часов)</w:t>
            </w: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Политика и ее роль в жизни общества. Власть.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A43626" w:rsidP="00A66A36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B4894">
              <w:rPr>
                <w:rFonts w:ascii="Times New Roman" w:hAnsi="Times New Roman" w:cs="Times New Roman"/>
                <w:sz w:val="28"/>
                <w:szCs w:val="28"/>
              </w:rPr>
              <w:t>Знать: о</w:t>
            </w:r>
            <w:r w:rsidR="001762E1" w:rsidRPr="000B4894">
              <w:rPr>
                <w:rFonts w:ascii="Times New Roman" w:hAnsi="Times New Roman" w:cs="Times New Roman"/>
                <w:sz w:val="28"/>
                <w:szCs w:val="28"/>
              </w:rPr>
              <w:t>собенности политики; роль политики в жизни общества; роль СМИ и политика.</w:t>
            </w:r>
          </w:p>
          <w:p w:rsidR="001762E1" w:rsidRPr="000B4894" w:rsidRDefault="001762E1" w:rsidP="00A66A36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Уметь анализировать, делать выводы, отвечать на вопросы, высказывать собственную точку зрения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16138B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схем</w:t>
            </w:r>
            <w:r w:rsidR="0016138B" w:rsidRPr="000B4894">
              <w:rPr>
                <w:rFonts w:ascii="Times New Roman" w:hAnsi="Times New Roman"/>
                <w:sz w:val="28"/>
                <w:szCs w:val="28"/>
              </w:rPr>
              <w:t>а</w:t>
            </w:r>
            <w:r w:rsidRPr="000B4894">
              <w:rPr>
                <w:rFonts w:ascii="Times New Roman" w:hAnsi="Times New Roman"/>
                <w:sz w:val="28"/>
                <w:szCs w:val="28"/>
              </w:rPr>
              <w:t xml:space="preserve"> «Ветви власти».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762E1" w:rsidRPr="000B4894" w:rsidRDefault="001762E1" w:rsidP="00974025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Государство: понятия, признаки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A43626" w:rsidP="00A43626">
            <w:pPr>
              <w:pStyle w:val="af1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 w:cs="Times New Roman"/>
                <w:sz w:val="28"/>
                <w:szCs w:val="28"/>
              </w:rPr>
              <w:t>Знать: и</w:t>
            </w:r>
            <w:r w:rsidR="001762E1" w:rsidRPr="000B4894">
              <w:rPr>
                <w:rFonts w:ascii="Times New Roman" w:hAnsi="Times New Roman" w:cs="Times New Roman"/>
                <w:sz w:val="28"/>
                <w:szCs w:val="28"/>
              </w:rPr>
              <w:t>стори</w:t>
            </w:r>
            <w:r w:rsidRPr="000B4894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1762E1" w:rsidRPr="000B4894">
              <w:rPr>
                <w:rFonts w:ascii="Times New Roman" w:hAnsi="Times New Roman" w:cs="Times New Roman"/>
                <w:sz w:val="28"/>
                <w:szCs w:val="28"/>
              </w:rPr>
              <w:t xml:space="preserve"> возникновения государства, признаки государства, 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A66A36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Схема «Признаки государства».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762E1" w:rsidRPr="000B4894" w:rsidRDefault="001762E1" w:rsidP="00974025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Государство: формы государства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A43626" w:rsidP="00A66A36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B4894">
              <w:rPr>
                <w:rFonts w:ascii="Times New Roman" w:hAnsi="Times New Roman" w:cs="Times New Roman"/>
                <w:sz w:val="28"/>
                <w:szCs w:val="28"/>
              </w:rPr>
              <w:t xml:space="preserve">Знать: </w:t>
            </w:r>
            <w:r w:rsidR="001762E1" w:rsidRPr="000B4894">
              <w:rPr>
                <w:rFonts w:ascii="Times New Roman" w:hAnsi="Times New Roman" w:cs="Times New Roman"/>
                <w:sz w:val="28"/>
                <w:szCs w:val="28"/>
              </w:rPr>
              <w:t xml:space="preserve">формы гос-ва, понятие </w:t>
            </w:r>
            <w:r w:rsidRPr="000B489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762E1" w:rsidRPr="000B4894">
              <w:rPr>
                <w:rFonts w:ascii="Times New Roman" w:hAnsi="Times New Roman" w:cs="Times New Roman"/>
                <w:sz w:val="28"/>
                <w:szCs w:val="28"/>
              </w:rPr>
              <w:t>гражданств</w:t>
            </w:r>
            <w:r w:rsidRPr="000B4894">
              <w:rPr>
                <w:rFonts w:ascii="Times New Roman" w:hAnsi="Times New Roman" w:cs="Times New Roman"/>
                <w:sz w:val="28"/>
                <w:szCs w:val="28"/>
              </w:rPr>
              <w:t>о».</w:t>
            </w:r>
          </w:p>
          <w:p w:rsidR="001762E1" w:rsidRPr="000B4894" w:rsidRDefault="001762E1" w:rsidP="00A66A36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Уметь анализировать, делать выводы, отвечать на вопросы, высказывать собственную точку зрения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A66A36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Схема «Формы правления».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762E1" w:rsidRPr="000B4894" w:rsidRDefault="001762E1" w:rsidP="00B17857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Политические режимы: демократия, авторитаризм, тоталитаризм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A43626" w:rsidP="00A66A36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B4894">
              <w:rPr>
                <w:rFonts w:ascii="Times New Roman" w:hAnsi="Times New Roman" w:cs="Times New Roman"/>
                <w:sz w:val="28"/>
                <w:szCs w:val="28"/>
              </w:rPr>
              <w:t xml:space="preserve">Знать </w:t>
            </w:r>
            <w:proofErr w:type="gramStart"/>
            <w:r w:rsidRPr="000B489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762E1" w:rsidRPr="000B4894">
              <w:rPr>
                <w:rFonts w:ascii="Times New Roman" w:hAnsi="Times New Roman" w:cs="Times New Roman"/>
                <w:sz w:val="28"/>
                <w:szCs w:val="28"/>
              </w:rPr>
              <w:t>иды  и</w:t>
            </w:r>
            <w:proofErr w:type="gramEnd"/>
            <w:r w:rsidR="001762E1" w:rsidRPr="000B4894">
              <w:rPr>
                <w:rFonts w:ascii="Times New Roman" w:hAnsi="Times New Roman" w:cs="Times New Roman"/>
                <w:sz w:val="28"/>
                <w:szCs w:val="28"/>
              </w:rPr>
              <w:t xml:space="preserve"> особенности политических  режимов</w:t>
            </w:r>
          </w:p>
          <w:p w:rsidR="001762E1" w:rsidRPr="000B4894" w:rsidRDefault="001762E1" w:rsidP="00A66A36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 xml:space="preserve">Сходство и отличия в авторитарном и тоталитарном режиме. Уметь анализировать, делать выводы, 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A66A36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Схема «Политические режимы».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762E1" w:rsidRPr="000B4894" w:rsidRDefault="001762E1" w:rsidP="00974025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Гражданское общество и правовое государство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A66A36">
            <w:pPr>
              <w:rPr>
                <w:sz w:val="28"/>
                <w:szCs w:val="28"/>
              </w:rPr>
            </w:pPr>
            <w:r w:rsidRPr="000B4894">
              <w:rPr>
                <w:sz w:val="28"/>
                <w:szCs w:val="28"/>
              </w:rPr>
              <w:t xml:space="preserve">Характеризовать основные понятия. Раскрывать смысл положения «Право выше </w:t>
            </w:r>
            <w:proofErr w:type="gramStart"/>
            <w:r w:rsidRPr="000B4894">
              <w:rPr>
                <w:sz w:val="28"/>
                <w:szCs w:val="28"/>
              </w:rPr>
              <w:t>власти»  Признаки</w:t>
            </w:r>
            <w:proofErr w:type="gramEnd"/>
            <w:r w:rsidRPr="000B4894">
              <w:rPr>
                <w:sz w:val="28"/>
                <w:szCs w:val="28"/>
              </w:rPr>
              <w:t xml:space="preserve"> правового гос-ва</w:t>
            </w:r>
          </w:p>
          <w:p w:rsidR="001762E1" w:rsidRPr="000B4894" w:rsidRDefault="001762E1" w:rsidP="00A66A36">
            <w:pPr>
              <w:rPr>
                <w:sz w:val="28"/>
                <w:szCs w:val="28"/>
              </w:rPr>
            </w:pPr>
            <w:r w:rsidRPr="000B4894">
              <w:rPr>
                <w:sz w:val="28"/>
                <w:szCs w:val="28"/>
              </w:rPr>
              <w:t>Объяснять, с какими явлениями общественной жизни связано возникновение и развитие правового государства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6138B" w:rsidP="00A66A36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Сравнительная таблица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762E1" w:rsidRPr="000B4894" w:rsidRDefault="001762E1" w:rsidP="00974025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 xml:space="preserve">Условия и пути становления гражданского общества и правового государства в РФ и на </w:t>
            </w:r>
            <w:r w:rsidR="00556517">
              <w:rPr>
                <w:rFonts w:ascii="Times New Roman" w:hAnsi="Times New Roman"/>
                <w:sz w:val="28"/>
                <w:szCs w:val="28"/>
              </w:rPr>
              <w:t>Северном Кавказе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A66A36">
            <w:pPr>
              <w:rPr>
                <w:sz w:val="28"/>
                <w:szCs w:val="28"/>
              </w:rPr>
            </w:pPr>
            <w:r w:rsidRPr="000B4894">
              <w:rPr>
                <w:sz w:val="28"/>
                <w:szCs w:val="28"/>
              </w:rPr>
              <w:t>Государство как основной политический институт. Гражданское общество. Структура гражданского общества. Признаки гражданского общества. Причины возникновения гражданского общества, условия возникновения и развития гражданского общества.</w:t>
            </w:r>
          </w:p>
          <w:p w:rsidR="001762E1" w:rsidRPr="000B4894" w:rsidRDefault="001762E1" w:rsidP="00A66A36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B4894">
              <w:rPr>
                <w:rFonts w:ascii="Times New Roman" w:hAnsi="Times New Roman"/>
                <w:sz w:val="28"/>
                <w:szCs w:val="28"/>
              </w:rPr>
              <w:t>Условия  формирования</w:t>
            </w:r>
            <w:proofErr w:type="gramEnd"/>
            <w:r w:rsidRPr="000B4894">
              <w:rPr>
                <w:rFonts w:ascii="Times New Roman" w:hAnsi="Times New Roman"/>
                <w:sz w:val="28"/>
                <w:szCs w:val="28"/>
              </w:rPr>
              <w:t xml:space="preserve">  гражданского государства.  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16138B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таблиц</w:t>
            </w:r>
            <w:r w:rsidR="0016138B" w:rsidRPr="000B4894">
              <w:rPr>
                <w:rFonts w:ascii="Times New Roman" w:hAnsi="Times New Roman"/>
                <w:sz w:val="28"/>
                <w:szCs w:val="28"/>
              </w:rPr>
              <w:t>а</w:t>
            </w:r>
            <w:r w:rsidRPr="000B4894">
              <w:rPr>
                <w:rFonts w:ascii="Times New Roman" w:hAnsi="Times New Roman"/>
                <w:sz w:val="28"/>
                <w:szCs w:val="28"/>
              </w:rPr>
              <w:t xml:space="preserve"> «Этапы формирования гражданского общества»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556517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Республика Дагестан</w:t>
            </w:r>
            <w:r w:rsidRPr="000B48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762E1" w:rsidRPr="000B4894">
              <w:rPr>
                <w:rFonts w:ascii="Times New Roman" w:hAnsi="Times New Roman"/>
                <w:sz w:val="28"/>
                <w:szCs w:val="28"/>
              </w:rPr>
              <w:t xml:space="preserve">– субъект РФ, часть </w:t>
            </w:r>
            <w:r>
              <w:rPr>
                <w:rFonts w:ascii="Times New Roman" w:hAnsi="Times New Roman"/>
                <w:sz w:val="28"/>
                <w:szCs w:val="28"/>
              </w:rPr>
              <w:t>Северо-Кавказ</w:t>
            </w:r>
            <w:r w:rsidR="001762E1" w:rsidRPr="000B4894">
              <w:rPr>
                <w:rFonts w:ascii="Times New Roman" w:hAnsi="Times New Roman"/>
                <w:sz w:val="28"/>
                <w:szCs w:val="28"/>
              </w:rPr>
              <w:t>ского федерального округа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A66A36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 xml:space="preserve">Понятие «субъект» федерации. Устав </w:t>
            </w:r>
            <w:r w:rsidR="00556517">
              <w:rPr>
                <w:rFonts w:ascii="Times New Roman" w:hAnsi="Times New Roman"/>
                <w:sz w:val="28"/>
                <w:szCs w:val="28"/>
              </w:rPr>
              <w:t>Республики Дагестан</w:t>
            </w:r>
            <w:r w:rsidRPr="000B4894">
              <w:rPr>
                <w:rFonts w:ascii="Times New Roman" w:hAnsi="Times New Roman"/>
                <w:sz w:val="28"/>
                <w:szCs w:val="28"/>
              </w:rPr>
              <w:t>, органы управления.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6138B" w:rsidRPr="000B4894" w:rsidRDefault="0016138B" w:rsidP="00A66A36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Схема</w:t>
            </w:r>
          </w:p>
          <w:p w:rsidR="001762E1" w:rsidRPr="000B4894" w:rsidRDefault="001762E1" w:rsidP="00A66A36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 xml:space="preserve"> «состав Законодательного собрания области»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974025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 xml:space="preserve">Участие граждан в политической жизни. Выборы в РФ и на </w:t>
            </w:r>
            <w:r w:rsidR="00556517">
              <w:rPr>
                <w:rFonts w:ascii="Times New Roman" w:hAnsi="Times New Roman"/>
                <w:sz w:val="28"/>
                <w:szCs w:val="28"/>
              </w:rPr>
              <w:t>Северном Кавказе</w:t>
            </w:r>
            <w:r w:rsidRPr="000B489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A66A36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Выборы, референдум. Уметь анализировать, делать выводы, отвечать на вопросы, высказывать собственную точку зрения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A66A36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Групповая работа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974025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 xml:space="preserve">Политическое развитие </w:t>
            </w:r>
            <w:r w:rsidR="00556517">
              <w:rPr>
                <w:rFonts w:ascii="Times New Roman" w:hAnsi="Times New Roman"/>
                <w:sz w:val="28"/>
                <w:szCs w:val="28"/>
              </w:rPr>
              <w:t>Республики Дагестан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A66A36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B4894">
              <w:rPr>
                <w:rFonts w:ascii="Times New Roman" w:hAnsi="Times New Roman" w:cs="Times New Roman"/>
                <w:sz w:val="28"/>
                <w:szCs w:val="28"/>
              </w:rPr>
              <w:t>Общественно-политические движения;</w:t>
            </w:r>
          </w:p>
          <w:p w:rsidR="001762E1" w:rsidRPr="000B4894" w:rsidRDefault="001762E1" w:rsidP="00A66A36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B4894">
              <w:rPr>
                <w:rFonts w:ascii="Times New Roman" w:hAnsi="Times New Roman" w:cs="Times New Roman"/>
                <w:sz w:val="28"/>
                <w:szCs w:val="28"/>
              </w:rPr>
              <w:t xml:space="preserve">Политические партии </w:t>
            </w:r>
            <w:proofErr w:type="gramStart"/>
            <w:r w:rsidRPr="000B4894">
              <w:rPr>
                <w:rFonts w:ascii="Times New Roman" w:hAnsi="Times New Roman" w:cs="Times New Roman"/>
                <w:sz w:val="28"/>
                <w:szCs w:val="28"/>
              </w:rPr>
              <w:t>региона  на</w:t>
            </w:r>
            <w:proofErr w:type="gramEnd"/>
            <w:r w:rsidRPr="000B4894">
              <w:rPr>
                <w:rFonts w:ascii="Times New Roman" w:hAnsi="Times New Roman" w:cs="Times New Roman"/>
                <w:sz w:val="28"/>
                <w:szCs w:val="28"/>
              </w:rPr>
              <w:t xml:space="preserve"> данный момент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6138B" w:rsidP="00A66A36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Групповая работа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974025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 xml:space="preserve">Политические </w:t>
            </w:r>
            <w:r w:rsidRPr="000B48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партии и движения в РФ и на </w:t>
            </w:r>
            <w:r w:rsidR="00556517">
              <w:rPr>
                <w:rFonts w:ascii="Times New Roman" w:hAnsi="Times New Roman"/>
                <w:sz w:val="28"/>
                <w:szCs w:val="28"/>
              </w:rPr>
              <w:t>Северном Кавказе</w:t>
            </w:r>
            <w:r w:rsidRPr="000B489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A43626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A66A36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B4894">
              <w:rPr>
                <w:rFonts w:ascii="Times New Roman" w:hAnsi="Times New Roman" w:cs="Times New Roman"/>
                <w:sz w:val="28"/>
                <w:szCs w:val="28"/>
              </w:rPr>
              <w:t xml:space="preserve">Общественно-политические </w:t>
            </w:r>
            <w:r w:rsidRPr="000B4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движения;</w:t>
            </w:r>
          </w:p>
          <w:p w:rsidR="001762E1" w:rsidRPr="000B4894" w:rsidRDefault="001762E1" w:rsidP="00A66A36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B4894">
              <w:rPr>
                <w:rFonts w:ascii="Times New Roman" w:hAnsi="Times New Roman" w:cs="Times New Roman"/>
                <w:sz w:val="28"/>
                <w:szCs w:val="28"/>
              </w:rPr>
              <w:t>Политические партии, различия партий и движений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6138B" w:rsidP="00A66A36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lastRenderedPageBreak/>
              <w:t>сообщения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974025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 xml:space="preserve">Органы власти и местное самоуправление в </w:t>
            </w:r>
            <w:r w:rsidR="00556517">
              <w:rPr>
                <w:rFonts w:ascii="Times New Roman" w:hAnsi="Times New Roman"/>
                <w:sz w:val="28"/>
                <w:szCs w:val="28"/>
              </w:rPr>
              <w:t>Республики Дагестан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Законодательное собрание области, состав.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6138B" w:rsidP="0016138B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Т</w:t>
            </w:r>
            <w:r w:rsidR="001762E1" w:rsidRPr="000B4894">
              <w:rPr>
                <w:rFonts w:ascii="Times New Roman" w:hAnsi="Times New Roman"/>
                <w:sz w:val="28"/>
                <w:szCs w:val="28"/>
              </w:rPr>
              <w:t>аблица</w:t>
            </w:r>
            <w:r w:rsidRPr="000B4894">
              <w:rPr>
                <w:rFonts w:ascii="Times New Roman" w:hAnsi="Times New Roman"/>
                <w:sz w:val="28"/>
                <w:szCs w:val="28"/>
              </w:rPr>
              <w:t>, нормативно-правовая база.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974025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 xml:space="preserve">Средства массовой информации в политической жизни страны и </w:t>
            </w:r>
            <w:r w:rsidR="00556517">
              <w:rPr>
                <w:rFonts w:ascii="Times New Roman" w:hAnsi="Times New Roman"/>
                <w:sz w:val="28"/>
                <w:szCs w:val="28"/>
              </w:rPr>
              <w:t>Республики Дагестан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 xml:space="preserve">СМИ, их </w:t>
            </w:r>
            <w:r w:rsidR="0016138B" w:rsidRPr="000B4894">
              <w:rPr>
                <w:rFonts w:ascii="Times New Roman" w:hAnsi="Times New Roman"/>
                <w:sz w:val="28"/>
                <w:szCs w:val="28"/>
              </w:rPr>
              <w:t xml:space="preserve">роль и </w:t>
            </w:r>
            <w:r w:rsidRPr="000B4894">
              <w:rPr>
                <w:rFonts w:ascii="Times New Roman" w:hAnsi="Times New Roman"/>
                <w:sz w:val="28"/>
                <w:szCs w:val="28"/>
              </w:rPr>
              <w:t>значение.</w:t>
            </w:r>
          </w:p>
          <w:p w:rsidR="0016138B" w:rsidRPr="000B4894" w:rsidRDefault="0016138B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Положительные характеристики СМИ.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Социальные права человека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A66A36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Конституция РФ. Социальная защищенность, уровень жизни, право на образование и пр.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таблица Социальные права человека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§</w:t>
            </w: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974025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Этнические общности, национальная политика в РФ и регионе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 xml:space="preserve">Повторить понятия «этнос», «этнический состав населения» </w:t>
            </w:r>
          </w:p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Знать состав населения региона, страны.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974025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Демографическая ситуация в РФ и регионе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Знать определения терминов: Демографическая политика, миграции. Уметь сравнивать, делать выводы по теме.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922A8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Сравнительная таблица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974025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974025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Право на свободное вероисповедание, религиозные организации в РФ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Знать социальные права, статьи Конституции РФ.</w:t>
            </w:r>
          </w:p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Назначение религиозных организаций.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Текст Конституции РФ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Изучение документально-законодательного материала по теме: «Социальные права»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B70327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Знакомство с гражданским кодексом РФ, уметь разбираться в правовых ситуациях.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конспект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1762E1" w:rsidRPr="000B4894" w:rsidTr="00324790">
        <w:trPr>
          <w:trHeight w:val="546"/>
        </w:trPr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Урок обобщения и повторения</w:t>
            </w:r>
            <w:r w:rsidR="00922A81" w:rsidRPr="000B4894">
              <w:rPr>
                <w:rFonts w:ascii="Times New Roman" w:hAnsi="Times New Roman"/>
                <w:sz w:val="28"/>
                <w:szCs w:val="28"/>
              </w:rPr>
              <w:t xml:space="preserve"> по теме: «</w:t>
            </w:r>
            <w:r w:rsidR="00922A81" w:rsidRPr="000B4894">
              <w:rPr>
                <w:rFonts w:ascii="Times New Roman" w:hAnsi="Times New Roman"/>
                <w:bCs/>
                <w:sz w:val="28"/>
                <w:szCs w:val="28"/>
              </w:rPr>
              <w:t>Политика и социальное управление»</w:t>
            </w:r>
          </w:p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Знать термины, понятия, правовые документы по изученным темам.</w:t>
            </w:r>
          </w:p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922A8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 xml:space="preserve">Контрольная работа 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5473A2" w:rsidRPr="000B4894" w:rsidTr="00324790">
        <w:tc>
          <w:tcPr>
            <w:tcW w:w="10773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73A2" w:rsidRPr="000B4894" w:rsidRDefault="009D112B" w:rsidP="00926249">
            <w:pPr>
              <w:pStyle w:val="af"/>
              <w:snapToGrid w:val="0"/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b/>
                <w:kern w:val="2"/>
                <w:sz w:val="28"/>
                <w:szCs w:val="28"/>
              </w:rPr>
              <w:t xml:space="preserve">Тема </w:t>
            </w:r>
            <w:r w:rsidR="00926249" w:rsidRPr="000B4894">
              <w:rPr>
                <w:rFonts w:ascii="Times New Roman" w:hAnsi="Times New Roman"/>
                <w:b/>
                <w:kern w:val="2"/>
                <w:sz w:val="28"/>
                <w:szCs w:val="28"/>
              </w:rPr>
              <w:t>3</w:t>
            </w:r>
            <w:r w:rsidRPr="000B4894">
              <w:rPr>
                <w:rFonts w:ascii="Times New Roman" w:hAnsi="Times New Roman"/>
                <w:b/>
                <w:kern w:val="2"/>
                <w:sz w:val="28"/>
                <w:szCs w:val="28"/>
              </w:rPr>
              <w:t>. Экономика</w:t>
            </w:r>
            <w:r w:rsidR="00E94BF6" w:rsidRPr="000B4894">
              <w:rPr>
                <w:rFonts w:ascii="Times New Roman" w:hAnsi="Times New Roman"/>
                <w:b/>
                <w:kern w:val="2"/>
                <w:sz w:val="28"/>
                <w:szCs w:val="28"/>
              </w:rPr>
              <w:t xml:space="preserve"> (15 часов)</w:t>
            </w: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 xml:space="preserve">Экономика как наука. </w:t>
            </w:r>
            <w:r w:rsidRPr="000B4894">
              <w:rPr>
                <w:rFonts w:ascii="Times New Roman" w:hAnsi="Times New Roman"/>
                <w:sz w:val="28"/>
                <w:szCs w:val="28"/>
              </w:rPr>
              <w:lastRenderedPageBreak/>
              <w:t>Основные проблемы экономики.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 xml:space="preserve">Знать понятия экономики в </w:t>
            </w: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lastRenderedPageBreak/>
              <w:t>широком и узком смысле. Что изучает экономическая наука.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22A81" w:rsidRPr="000B4894" w:rsidRDefault="00922A8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lastRenderedPageBreak/>
              <w:t>Схема</w:t>
            </w:r>
          </w:p>
          <w:p w:rsidR="001762E1" w:rsidRPr="000B4894" w:rsidRDefault="00922A8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lastRenderedPageBreak/>
              <w:t>«</w:t>
            </w:r>
            <w:r w:rsidR="001762E1" w:rsidRPr="000B4894">
              <w:rPr>
                <w:rFonts w:ascii="Times New Roman" w:hAnsi="Times New Roman"/>
                <w:sz w:val="28"/>
                <w:szCs w:val="28"/>
              </w:rPr>
              <w:t>Основные проблемы экономики</w:t>
            </w:r>
            <w:r w:rsidRPr="000B4894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Экономические права человека.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Знать статьи ТК РФ, где закреплены экономические права человека. Право на труд.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 xml:space="preserve">таблица </w:t>
            </w:r>
            <w:r w:rsidR="00922A81" w:rsidRPr="000B4894">
              <w:rPr>
                <w:rFonts w:ascii="Times New Roman" w:hAnsi="Times New Roman"/>
                <w:sz w:val="28"/>
                <w:szCs w:val="28"/>
              </w:rPr>
              <w:t>«</w:t>
            </w:r>
            <w:r w:rsidRPr="000B4894">
              <w:rPr>
                <w:rFonts w:ascii="Times New Roman" w:hAnsi="Times New Roman"/>
                <w:sz w:val="28"/>
                <w:szCs w:val="28"/>
              </w:rPr>
              <w:t>Экономические права человека</w:t>
            </w:r>
            <w:r w:rsidR="00922A81" w:rsidRPr="000B4894">
              <w:rPr>
                <w:rFonts w:ascii="Times New Roman" w:hAnsi="Times New Roman"/>
                <w:sz w:val="28"/>
                <w:szCs w:val="28"/>
              </w:rPr>
              <w:t>»</w:t>
            </w:r>
            <w:r w:rsidRPr="000B489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041F45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Экономические системы их сущность.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D65B4B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Командно-административная система, рыночная экономика. Роль государства в экономической жизни страны.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Таблица «Экономические системы их сущность»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Рыночная экономика.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Рынок, самоокупаемость, самостоятельность, хозяйственный расчет, приватизация, ваучер. Свободное ценообразование.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922A81" w:rsidP="004B64EC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таблица</w:t>
            </w:r>
            <w:r w:rsidR="001762E1" w:rsidRPr="000B4894">
              <w:rPr>
                <w:rFonts w:ascii="Times New Roman" w:hAnsi="Times New Roman"/>
                <w:sz w:val="28"/>
                <w:szCs w:val="28"/>
              </w:rPr>
              <w:t xml:space="preserve"> «Характеристика рыночной экономики»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 xml:space="preserve">Приватизация. Цены и инфляция. 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Приватизация, ваучер, свободное ценообразование.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041F45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Государственный бюджет Российской Федерации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Бюджетная политика, дефицит, профицит бюджета, сбалансированный бюджет.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 xml:space="preserve">схема </w:t>
            </w:r>
            <w:r w:rsidR="00922A81" w:rsidRPr="000B4894">
              <w:rPr>
                <w:rFonts w:ascii="Times New Roman" w:hAnsi="Times New Roman"/>
                <w:sz w:val="28"/>
                <w:szCs w:val="28"/>
              </w:rPr>
              <w:t>«</w:t>
            </w:r>
            <w:r w:rsidRPr="000B4894">
              <w:rPr>
                <w:rFonts w:ascii="Times New Roman" w:hAnsi="Times New Roman"/>
                <w:sz w:val="28"/>
                <w:szCs w:val="28"/>
              </w:rPr>
              <w:t>Государственный бюджет</w:t>
            </w:r>
            <w:r w:rsidR="00922A81" w:rsidRPr="000B4894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041F45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Банковская система России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Виды банков. Центробанк, статьи Конституции.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922A8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Групповая работа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041F45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Бюджет государства и семьи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Приходная и расходная части бюджета.</w:t>
            </w:r>
          </w:p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Бюджет семьи.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922A8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Групповая работа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041F45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Экономика семьи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101751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Прожиточный минимум, социальные программы, потребительская корзина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922A8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сообщение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041F45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Пенсионные программы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Пенсионный фонд РФ, социальные программы.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конспект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974025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 xml:space="preserve">Бизнес и экономика в </w:t>
            </w:r>
            <w:r w:rsidR="00556517">
              <w:rPr>
                <w:rFonts w:ascii="Times New Roman" w:hAnsi="Times New Roman"/>
                <w:sz w:val="28"/>
                <w:szCs w:val="28"/>
              </w:rPr>
              <w:t>Республике Дагестан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Экономические программы региона, бизнес. Предприятия среднего и малого бизнеса.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922A8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Групповая работа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041F45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 xml:space="preserve">Рынок труда в </w:t>
            </w:r>
            <w:r w:rsidR="00556517">
              <w:rPr>
                <w:rFonts w:ascii="Times New Roman" w:hAnsi="Times New Roman"/>
                <w:sz w:val="28"/>
                <w:szCs w:val="28"/>
              </w:rPr>
              <w:t>Республике Дагестан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Профессии, востребованность рабочих профессий.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Таблица востребованных профессий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041F45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 xml:space="preserve">Основные проблемы </w:t>
            </w:r>
            <w:r w:rsidRPr="000B48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экономики </w:t>
            </w:r>
            <w:r w:rsidR="00556517">
              <w:rPr>
                <w:rFonts w:ascii="Times New Roman" w:hAnsi="Times New Roman"/>
                <w:sz w:val="28"/>
                <w:szCs w:val="28"/>
              </w:rPr>
              <w:t>Республики Дагестан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lastRenderedPageBreak/>
              <w:t>1</w:t>
            </w:r>
          </w:p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Предприятия большого и </w:t>
            </w:r>
            <w:r w:rsidRPr="000B4894">
              <w:rPr>
                <w:rFonts w:ascii="Times New Roman" w:hAnsi="Times New Roman"/>
                <w:sz w:val="28"/>
                <w:szCs w:val="28"/>
              </w:rPr>
              <w:lastRenderedPageBreak/>
              <w:t>среднего бизнеса.</w:t>
            </w:r>
          </w:p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Развитие промышленного комплекса.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922A8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lastRenderedPageBreak/>
              <w:t>конспект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041F45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Изучение документально-законодательного материала по теме: «Экономические права»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Законодательные и иные нормативные акты Российской Федерации и</w:t>
            </w:r>
            <w:r w:rsidR="00556517">
              <w:rPr>
                <w:rFonts w:ascii="Times New Roman" w:hAnsi="Times New Roman"/>
                <w:sz w:val="28"/>
                <w:szCs w:val="28"/>
              </w:rPr>
              <w:t xml:space="preserve"> Республики Дагестан</w:t>
            </w:r>
            <w:r w:rsidRPr="000B489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922A8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Работа с документами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041F45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Повторение по теме: «Экономика»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Знать основные понятия, экономические системы. Уметь их сравнивать и отличать.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922A8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933671" w:rsidRPr="000B4894" w:rsidTr="00324790">
        <w:tc>
          <w:tcPr>
            <w:tcW w:w="10773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33671" w:rsidRPr="000B4894" w:rsidRDefault="009D112B" w:rsidP="00926249">
            <w:pPr>
              <w:pStyle w:val="af"/>
              <w:snapToGrid w:val="0"/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b/>
                <w:sz w:val="28"/>
                <w:szCs w:val="28"/>
              </w:rPr>
              <w:t xml:space="preserve">Тема </w:t>
            </w:r>
            <w:r w:rsidR="00926249" w:rsidRPr="000B4894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0B4894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proofErr w:type="gramStart"/>
            <w:r w:rsidR="00933671" w:rsidRPr="000B4894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0B4894">
              <w:rPr>
                <w:rFonts w:ascii="Times New Roman" w:hAnsi="Times New Roman"/>
                <w:b/>
                <w:sz w:val="28"/>
                <w:szCs w:val="28"/>
              </w:rPr>
              <w:t>раво</w:t>
            </w:r>
            <w:r w:rsidR="00E94BF6" w:rsidRPr="000B4894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proofErr w:type="gramEnd"/>
            <w:r w:rsidR="00E94BF6" w:rsidRPr="000B4894">
              <w:rPr>
                <w:rFonts w:ascii="Times New Roman" w:hAnsi="Times New Roman"/>
                <w:b/>
                <w:sz w:val="28"/>
                <w:szCs w:val="28"/>
              </w:rPr>
              <w:t>32 часа)</w:t>
            </w: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37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Право и его роль в жизни общества и государства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B70327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B4894">
              <w:rPr>
                <w:rFonts w:ascii="Times New Roman" w:hAnsi="Times New Roman" w:cs="Times New Roman"/>
                <w:sz w:val="28"/>
                <w:szCs w:val="28"/>
              </w:rPr>
              <w:t>Понятие права; история развития отечественного права. Основные черты и признаки права. Мера свободы. Правовая ответственность. Виды юридической ответственности. Правонарушение. Право и закон. Отрасли права</w:t>
            </w:r>
          </w:p>
          <w:p w:rsidR="001762E1" w:rsidRPr="000B4894" w:rsidRDefault="001762E1" w:rsidP="00B70327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922A8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 xml:space="preserve">План </w:t>
            </w:r>
          </w:p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2A81" w:rsidRPr="000B4894">
              <w:rPr>
                <w:rFonts w:ascii="Times New Roman" w:hAnsi="Times New Roman"/>
                <w:sz w:val="28"/>
                <w:szCs w:val="28"/>
              </w:rPr>
              <w:t>«</w:t>
            </w:r>
            <w:r w:rsidRPr="000B4894">
              <w:rPr>
                <w:rFonts w:ascii="Times New Roman" w:hAnsi="Times New Roman"/>
                <w:sz w:val="28"/>
                <w:szCs w:val="28"/>
              </w:rPr>
              <w:t>Право и его роль в жизни общества</w:t>
            </w:r>
            <w:r w:rsidR="00922A81" w:rsidRPr="000B4894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762E1" w:rsidRPr="000B4894" w:rsidRDefault="001762E1" w:rsidP="00B17857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38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Система права. Система законодательства.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 xml:space="preserve">Объяснять отличие права от других социальных норм. Комментировать некоторые определения права. </w:t>
            </w:r>
            <w:proofErr w:type="gramStart"/>
            <w:r w:rsidRPr="000B4894">
              <w:rPr>
                <w:rFonts w:ascii="Times New Roman" w:hAnsi="Times New Roman"/>
                <w:sz w:val="28"/>
                <w:szCs w:val="28"/>
              </w:rPr>
              <w:t>Характеризовать  естественное</w:t>
            </w:r>
            <w:proofErr w:type="gramEnd"/>
            <w:r w:rsidRPr="000B4894">
              <w:rPr>
                <w:rFonts w:ascii="Times New Roman" w:hAnsi="Times New Roman"/>
                <w:sz w:val="28"/>
                <w:szCs w:val="28"/>
              </w:rPr>
              <w:t xml:space="preserve"> право. Аргументировать свою точку зрения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Схема</w:t>
            </w:r>
          </w:p>
          <w:p w:rsidR="001762E1" w:rsidRPr="000B4894" w:rsidRDefault="00922A8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«</w:t>
            </w:r>
            <w:r w:rsidR="001762E1" w:rsidRPr="000B4894">
              <w:rPr>
                <w:rFonts w:ascii="Times New Roman" w:hAnsi="Times New Roman"/>
                <w:sz w:val="28"/>
                <w:szCs w:val="28"/>
              </w:rPr>
              <w:t>Система законодательства</w:t>
            </w:r>
            <w:r w:rsidRPr="000B4894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39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Правонарушения: виды, структура, участники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B70327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B4894">
              <w:rPr>
                <w:rFonts w:ascii="Times New Roman" w:hAnsi="Times New Roman" w:cs="Times New Roman"/>
                <w:sz w:val="28"/>
                <w:szCs w:val="28"/>
              </w:rPr>
              <w:t>Признаки  и</w:t>
            </w:r>
            <w:proofErr w:type="gramEnd"/>
            <w:r w:rsidRPr="000B4894">
              <w:rPr>
                <w:rFonts w:ascii="Times New Roman" w:hAnsi="Times New Roman" w:cs="Times New Roman"/>
                <w:sz w:val="28"/>
                <w:szCs w:val="28"/>
              </w:rPr>
              <w:t xml:space="preserve"> виды правонарушений; виды юридической ответственности; презумпция невиновности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922A8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 xml:space="preserve">План 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40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Конвенция о правах ребёнка 1989 года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B70327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B4894">
              <w:rPr>
                <w:rFonts w:ascii="Times New Roman" w:hAnsi="Times New Roman" w:cs="Times New Roman"/>
                <w:sz w:val="28"/>
                <w:szCs w:val="28"/>
              </w:rPr>
              <w:t>История возникновения Конвенции. Сравнивать положения международных документов по правам человека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922A8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 xml:space="preserve">Работа с </w:t>
            </w:r>
          </w:p>
          <w:p w:rsidR="001762E1" w:rsidRPr="000B4894" w:rsidRDefault="00922A8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т</w:t>
            </w:r>
            <w:r w:rsidR="001762E1" w:rsidRPr="000B4894">
              <w:rPr>
                <w:rFonts w:ascii="Times New Roman" w:hAnsi="Times New Roman"/>
                <w:kern w:val="2"/>
                <w:sz w:val="28"/>
                <w:szCs w:val="28"/>
              </w:rPr>
              <w:t>екст</w:t>
            </w: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ом</w:t>
            </w:r>
            <w:r w:rsidR="001762E1" w:rsidRPr="000B4894">
              <w:rPr>
                <w:rFonts w:ascii="Times New Roman" w:hAnsi="Times New Roman"/>
                <w:kern w:val="2"/>
                <w:sz w:val="28"/>
                <w:szCs w:val="28"/>
              </w:rPr>
              <w:t xml:space="preserve"> документа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41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Особенности правового статуса несовершеннолетних.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Правовой статус несовершеннолетнего.</w:t>
            </w:r>
          </w:p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Основные права подростка.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922A8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Групповая работа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lastRenderedPageBreak/>
              <w:t>42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Признаки и виды правонарушений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005CB3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B4894">
              <w:rPr>
                <w:rFonts w:ascii="Times New Roman" w:hAnsi="Times New Roman" w:cs="Times New Roman"/>
                <w:sz w:val="28"/>
                <w:szCs w:val="28"/>
              </w:rPr>
              <w:t>Признаки  и</w:t>
            </w:r>
            <w:proofErr w:type="gramEnd"/>
            <w:r w:rsidRPr="000B4894">
              <w:rPr>
                <w:rFonts w:ascii="Times New Roman" w:hAnsi="Times New Roman" w:cs="Times New Roman"/>
                <w:sz w:val="28"/>
                <w:szCs w:val="28"/>
              </w:rPr>
              <w:t xml:space="preserve"> виды правонарушений; виды юридической ответственности; презумпция невиновности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 xml:space="preserve">таблица </w:t>
            </w:r>
          </w:p>
          <w:p w:rsidR="001762E1" w:rsidRPr="000B4894" w:rsidRDefault="00922A8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«</w:t>
            </w:r>
            <w:r w:rsidR="001762E1" w:rsidRPr="000B4894">
              <w:rPr>
                <w:rFonts w:ascii="Times New Roman" w:hAnsi="Times New Roman"/>
                <w:sz w:val="28"/>
                <w:szCs w:val="28"/>
              </w:rPr>
              <w:t>виды правонарушений</w:t>
            </w:r>
            <w:r w:rsidRPr="000B4894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43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Юридическая ответственность</w:t>
            </w:r>
          </w:p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(понятия, виды, принципы)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Понятие «юридическая ответственность», юридические границы подросткового возраста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922A8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Групповая работа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44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Права, свободы, обязанности человека и гражданина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Знать статьи Конституции РФ, Международные документы о правах человека.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План-конспект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2E1" w:rsidRPr="000B4894" w:rsidRDefault="001762E1">
            <w:pPr>
              <w:rPr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45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Нарушения прав человека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005CB3">
            <w:pPr>
              <w:rPr>
                <w:sz w:val="28"/>
                <w:szCs w:val="28"/>
              </w:rPr>
            </w:pPr>
            <w:r w:rsidRPr="000B4894">
              <w:rPr>
                <w:sz w:val="28"/>
                <w:szCs w:val="28"/>
              </w:rPr>
              <w:t xml:space="preserve">Правовая защита, Основные положения Международного гуманитарного права. Источники международного гуманитарного права.  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922A8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Работа с документами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2E1" w:rsidRPr="000B4894" w:rsidRDefault="001762E1">
            <w:pPr>
              <w:rPr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46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Защита прав человека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color w:val="282828"/>
                <w:sz w:val="28"/>
                <w:szCs w:val="28"/>
              </w:rPr>
              <w:t>Международные организации по защите прав человека</w:t>
            </w:r>
            <w:r w:rsidRPr="000B489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color w:val="282828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 xml:space="preserve">Женевские конвенции. Международный комитет Красного Креста. История </w:t>
            </w:r>
            <w:proofErr w:type="gramStart"/>
            <w:r w:rsidRPr="000B4894">
              <w:rPr>
                <w:rFonts w:ascii="Times New Roman" w:hAnsi="Times New Roman"/>
                <w:sz w:val="28"/>
                <w:szCs w:val="28"/>
              </w:rPr>
              <w:t>создания  и</w:t>
            </w:r>
            <w:proofErr w:type="gramEnd"/>
            <w:r w:rsidRPr="000B4894">
              <w:rPr>
                <w:rFonts w:ascii="Times New Roman" w:hAnsi="Times New Roman"/>
                <w:sz w:val="28"/>
                <w:szCs w:val="28"/>
              </w:rPr>
              <w:t xml:space="preserve"> функции  ООН.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922A8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Работа с документами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2E1" w:rsidRPr="000B4894" w:rsidRDefault="001762E1">
            <w:pPr>
              <w:rPr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47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Международно-правовая защита прав человека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color w:val="282828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color w:val="282828"/>
                <w:sz w:val="28"/>
                <w:szCs w:val="28"/>
              </w:rPr>
              <w:t>Международные организации по защите прав человека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922A8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Работа с документами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2E1" w:rsidRPr="000B4894" w:rsidRDefault="001762E1">
            <w:pPr>
              <w:rPr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C2536B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48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color w:val="2B2B2B"/>
                <w:sz w:val="28"/>
                <w:szCs w:val="28"/>
              </w:rPr>
              <w:t>Международные документы о правах человека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color w:val="282828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color w:val="282828"/>
                <w:sz w:val="28"/>
                <w:szCs w:val="28"/>
              </w:rPr>
              <w:t>Всеобщая декларация прав человека. История создания документа.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Дополнительная литература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2E1" w:rsidRPr="000B4894" w:rsidRDefault="001762E1">
            <w:pPr>
              <w:rPr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C2536B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49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Конституция РФ. Основы конституционного строя РФ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0E27CB">
            <w:pPr>
              <w:rPr>
                <w:sz w:val="28"/>
                <w:szCs w:val="28"/>
              </w:rPr>
            </w:pPr>
            <w:r w:rsidRPr="000B4894">
              <w:rPr>
                <w:sz w:val="28"/>
                <w:szCs w:val="28"/>
              </w:rPr>
              <w:t>Конституция - основной закон государства. Отличие Конституции от остальных законов страны. Классификация  прав и свобод человека. Знать, что конституция:</w:t>
            </w:r>
          </w:p>
          <w:p w:rsidR="001762E1" w:rsidRPr="000B4894" w:rsidRDefault="001762E1" w:rsidP="000E27CB">
            <w:pPr>
              <w:rPr>
                <w:sz w:val="28"/>
                <w:szCs w:val="28"/>
              </w:rPr>
            </w:pPr>
            <w:r w:rsidRPr="000B4894">
              <w:rPr>
                <w:sz w:val="28"/>
                <w:szCs w:val="28"/>
              </w:rPr>
              <w:t>- обладает высшей юридической силой;</w:t>
            </w:r>
          </w:p>
          <w:p w:rsidR="001762E1" w:rsidRPr="000B4894" w:rsidRDefault="001762E1" w:rsidP="000E27CB">
            <w:pPr>
              <w:rPr>
                <w:sz w:val="28"/>
                <w:szCs w:val="28"/>
              </w:rPr>
            </w:pPr>
            <w:r w:rsidRPr="000B4894">
              <w:rPr>
                <w:sz w:val="28"/>
                <w:szCs w:val="28"/>
              </w:rPr>
              <w:t>- провозглашает основные права и свободы человека и гражданина;</w:t>
            </w:r>
          </w:p>
          <w:p w:rsidR="001762E1" w:rsidRPr="000B4894" w:rsidRDefault="001762E1" w:rsidP="000E27CB">
            <w:pPr>
              <w:rPr>
                <w:sz w:val="28"/>
                <w:szCs w:val="28"/>
              </w:rPr>
            </w:pPr>
            <w:r w:rsidRPr="000B4894">
              <w:rPr>
                <w:sz w:val="28"/>
                <w:szCs w:val="28"/>
              </w:rPr>
              <w:t xml:space="preserve">- базируется на ценностях нравственных, демократических, патриотических. 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922A8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 xml:space="preserve">Текст Конституции РФ, работа с текстом документа. </w:t>
            </w:r>
            <w:r w:rsidR="001762E1" w:rsidRPr="000B4894">
              <w:rPr>
                <w:rFonts w:ascii="Times New Roman" w:hAnsi="Times New Roman"/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lastRenderedPageBreak/>
              <w:t>50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Президент РФ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Статьи Конституции РФ</w:t>
            </w:r>
          </w:p>
          <w:p w:rsidR="001762E1" w:rsidRPr="000B4894" w:rsidRDefault="001762E1" w:rsidP="000E27CB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 xml:space="preserve"> о полномочиях главы государства.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Текст Конституции РФ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C2536B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51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Органы законодательной и исполнительной власти в РФ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Статьи Конституции РФ</w:t>
            </w:r>
          </w:p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Уметь определять полномочия исполнительной и законодательной властей.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Текст Конституции РФ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C2536B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52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Судебная система РФ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637508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Суды. Статьи Конституции РФ, полномочия судов.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Текст Конституции РФ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C2536B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53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Правоохранительные органы РФ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0E27C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B4894">
              <w:rPr>
                <w:rFonts w:ascii="Times New Roman" w:hAnsi="Times New Roman" w:cs="Times New Roman"/>
                <w:sz w:val="28"/>
                <w:szCs w:val="28"/>
              </w:rPr>
              <w:t>Структура правоохранительных органов; принципы правосудия</w:t>
            </w:r>
          </w:p>
          <w:p w:rsidR="001762E1" w:rsidRPr="000B4894" w:rsidRDefault="001762E1" w:rsidP="000E27CB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Уметь анализировать, делать выводы, отвечать на вопросы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Текст Конституции РФ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C2536B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54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Гражданство. Права, свободы, обязанности гражданина РФ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0E27CB">
            <w:pPr>
              <w:pStyle w:val="af1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 w:cs="Times New Roman"/>
                <w:sz w:val="28"/>
                <w:szCs w:val="28"/>
              </w:rPr>
              <w:t>Понятия: гражданин, гражданство. Сущность гражданского права.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Текст Конституции РФ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762E1" w:rsidRPr="000B4894" w:rsidRDefault="001762E1" w:rsidP="00B17857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C2536B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55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Гражданские правоотношения. Право собственности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0E27C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B4894">
              <w:rPr>
                <w:rFonts w:ascii="Times New Roman" w:hAnsi="Times New Roman" w:cs="Times New Roman"/>
                <w:sz w:val="28"/>
                <w:szCs w:val="28"/>
              </w:rPr>
              <w:t>Виды договоров и гражданская дееспособность несовершеннолетних, защита прав потребителя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A43626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Таблица</w:t>
            </w:r>
          </w:p>
          <w:p w:rsidR="00A43626" w:rsidRPr="000B4894" w:rsidRDefault="00A43626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ГК РФ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C2536B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56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Гражданские правоотношения: договоры, права потребителей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0E27CB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Договор, виды договоров. Права потребителей, нарушение прав, ответственность.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A43626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Групповая работа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C2536B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 xml:space="preserve">Правовое регулирование рыночной экономики в </w:t>
            </w:r>
            <w:r w:rsidR="00556517">
              <w:rPr>
                <w:rFonts w:ascii="Times New Roman" w:hAnsi="Times New Roman"/>
                <w:sz w:val="28"/>
                <w:szCs w:val="28"/>
              </w:rPr>
              <w:t>Республике Дагестан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Законодательная база. Предпринимательство.</w:t>
            </w:r>
          </w:p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Предприятия малого и среднего бизнеса.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A43626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Работа с документами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C2536B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58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Изучение документально-законодательного материала по теме: «Гражданское право»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Законодательные и иные нормативные акты Российской Федерации и Челябинской области.</w:t>
            </w:r>
          </w:p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Уметь анализировать статьи законов.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A43626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Работа с документами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C2536B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59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Семейные правоотношения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Знать, что регулирует семейное право; правовые аспекты взаимоотношений родителей и детей.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Текст Конституции РФ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lastRenderedPageBreak/>
              <w:t>60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Право на образование.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Закон 273-ФЗ «Об образовании в Российской Федерации»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ФЗ-273</w:t>
            </w:r>
            <w:r w:rsidR="00A43626" w:rsidRPr="000B4894">
              <w:rPr>
                <w:rFonts w:ascii="Times New Roman" w:hAnsi="Times New Roman"/>
                <w:kern w:val="2"/>
                <w:sz w:val="28"/>
                <w:szCs w:val="28"/>
              </w:rPr>
              <w:t>, анализ статей з-на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C2536B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61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Трудовые правоотношения. Правовой статус несовершеннолетнего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2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Трудовой договор. Порядок заключения ТД, документы.</w:t>
            </w:r>
          </w:p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ТКРФ о праве на труд.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ТК РФ</w:t>
            </w:r>
          </w:p>
          <w:p w:rsidR="00A43626" w:rsidRPr="000B4894" w:rsidRDefault="00A43626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Работа со статьями ТК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C2536B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Трудовые правоотношения. Правовой статус несовершеннолетнего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0E27CB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Правовой статус, Юридические границы подросткового возраста. Порядок заключения труд. договоров.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ТК РФ</w:t>
            </w:r>
          </w:p>
          <w:p w:rsidR="00A43626" w:rsidRPr="000B4894" w:rsidRDefault="00A43626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Работа со статьями ТК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C2536B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63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Административное право. Правонарушения, наказания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0E27C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B4894">
              <w:rPr>
                <w:rFonts w:ascii="Times New Roman" w:hAnsi="Times New Roman" w:cs="Times New Roman"/>
                <w:sz w:val="28"/>
                <w:szCs w:val="28"/>
              </w:rPr>
              <w:t>Основные черты административного права, административные правонарушения и наказания.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АК РФ</w:t>
            </w:r>
          </w:p>
          <w:p w:rsidR="00A43626" w:rsidRPr="000B4894" w:rsidRDefault="00A43626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Работа со статьями ТК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762E1" w:rsidRPr="000B4894" w:rsidRDefault="001762E1" w:rsidP="00B17857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C2536B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64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495D6B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Уголовное право.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101751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B4894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уголовного права, преступление, уголовное наказание для несовершеннолетних. </w:t>
            </w:r>
            <w:r w:rsidRPr="000B4894">
              <w:rPr>
                <w:rFonts w:ascii="Times New Roman" w:hAnsi="Times New Roman" w:cs="Times New Roman"/>
                <w:kern w:val="2"/>
                <w:sz w:val="28"/>
                <w:szCs w:val="28"/>
              </w:rPr>
              <w:t>Виды преступлений. Опасное деяние. Бездействие.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УК РФ</w:t>
            </w:r>
          </w:p>
          <w:p w:rsidR="00A43626" w:rsidRPr="000B4894" w:rsidRDefault="00A43626" w:rsidP="00A43626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Работа со статьями УК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762E1" w:rsidRPr="000B4894" w:rsidRDefault="001762E1" w:rsidP="00B17857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65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Преступления и наказания.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101751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Опасное действие и бездействие, отягчающие последствия, смягчающие обстоятельства.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43626" w:rsidRPr="000B4894" w:rsidRDefault="00A43626" w:rsidP="00A43626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Групповая работа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C2536B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Толерантность современного общества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Воспитание толерантности к окружающим.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A43626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Групповая работа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C2536B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Повторение по теме: «Право»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Знать определения, понятия по основным темам курса.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A43626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Контрольная работа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1762E1" w:rsidRPr="000B4894" w:rsidTr="0032479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C2536B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68</w:t>
            </w: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6E7AF4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Повторение по курсу.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62E1" w:rsidRPr="000B4894" w:rsidRDefault="00A43626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Знать определения, понятия по основным темам курса.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0B4894">
              <w:rPr>
                <w:rFonts w:ascii="Times New Roman" w:hAnsi="Times New Roman"/>
                <w:sz w:val="28"/>
                <w:szCs w:val="28"/>
              </w:rPr>
              <w:t>Тестирование с разными уровнями сложности.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2E1" w:rsidRPr="000B4894" w:rsidRDefault="001762E1" w:rsidP="00FD4E7F">
            <w:pPr>
              <w:pStyle w:val="af"/>
              <w:snapToGrid w:val="0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</w:tbl>
    <w:p w:rsidR="00C45624" w:rsidRPr="00D325B3" w:rsidRDefault="000B4894" w:rsidP="00D325B3">
      <w:pPr>
        <w:jc w:val="both"/>
        <w:rPr>
          <w:sz w:val="28"/>
          <w:szCs w:val="28"/>
        </w:rPr>
      </w:pPr>
      <w:r w:rsidRPr="000B4894">
        <w:rPr>
          <w:sz w:val="28"/>
          <w:szCs w:val="28"/>
        </w:rPr>
        <w:tab/>
      </w:r>
      <w:r w:rsidRPr="000B4894">
        <w:rPr>
          <w:sz w:val="28"/>
          <w:szCs w:val="28"/>
        </w:rPr>
        <w:tab/>
      </w:r>
    </w:p>
    <w:p w:rsidR="00933671" w:rsidRPr="000B4894" w:rsidRDefault="00933671" w:rsidP="00933671">
      <w:pPr>
        <w:jc w:val="center"/>
        <w:rPr>
          <w:b/>
          <w:bCs/>
          <w:sz w:val="28"/>
          <w:szCs w:val="28"/>
        </w:rPr>
      </w:pPr>
      <w:r w:rsidRPr="000B4894">
        <w:rPr>
          <w:b/>
          <w:bCs/>
          <w:sz w:val="28"/>
          <w:szCs w:val="28"/>
        </w:rPr>
        <w:t>Требования к уровню подготовки учащихся.</w:t>
      </w:r>
    </w:p>
    <w:p w:rsidR="00933671" w:rsidRPr="000B4894" w:rsidRDefault="00933671" w:rsidP="00933671">
      <w:pPr>
        <w:jc w:val="center"/>
        <w:rPr>
          <w:sz w:val="28"/>
          <w:szCs w:val="28"/>
        </w:rPr>
      </w:pPr>
    </w:p>
    <w:p w:rsidR="00933671" w:rsidRPr="000B4894" w:rsidRDefault="00933671" w:rsidP="00933671">
      <w:pPr>
        <w:jc w:val="both"/>
        <w:rPr>
          <w:sz w:val="28"/>
          <w:szCs w:val="28"/>
        </w:rPr>
      </w:pPr>
      <w:r w:rsidRPr="000B4894">
        <w:rPr>
          <w:sz w:val="28"/>
          <w:szCs w:val="28"/>
        </w:rPr>
        <w:tab/>
        <w:t>В результате изучения обществознания ученик должен:</w:t>
      </w:r>
    </w:p>
    <w:p w:rsidR="00933671" w:rsidRPr="000B4894" w:rsidRDefault="00933671" w:rsidP="00933671">
      <w:pPr>
        <w:jc w:val="both"/>
        <w:rPr>
          <w:sz w:val="28"/>
          <w:szCs w:val="28"/>
        </w:rPr>
      </w:pPr>
      <w:r w:rsidRPr="000B4894">
        <w:rPr>
          <w:sz w:val="28"/>
          <w:szCs w:val="28"/>
        </w:rPr>
        <w:t>знать</w:t>
      </w:r>
      <w:r w:rsidRPr="000B4894">
        <w:rPr>
          <w:sz w:val="28"/>
          <w:szCs w:val="28"/>
          <w:lang w:val="en-US"/>
        </w:rPr>
        <w:t>/</w:t>
      </w:r>
      <w:r w:rsidRPr="000B4894">
        <w:rPr>
          <w:sz w:val="28"/>
          <w:szCs w:val="28"/>
        </w:rPr>
        <w:t>понимать:</w:t>
      </w:r>
    </w:p>
    <w:p w:rsidR="00933671" w:rsidRPr="000B4894" w:rsidRDefault="00933671" w:rsidP="00933671">
      <w:pPr>
        <w:widowControl w:val="0"/>
        <w:numPr>
          <w:ilvl w:val="0"/>
          <w:numId w:val="14"/>
        </w:numPr>
        <w:suppressAutoHyphens/>
        <w:jc w:val="both"/>
        <w:rPr>
          <w:sz w:val="28"/>
          <w:szCs w:val="28"/>
        </w:rPr>
      </w:pPr>
      <w:r w:rsidRPr="000B4894">
        <w:rPr>
          <w:sz w:val="28"/>
          <w:szCs w:val="28"/>
        </w:rPr>
        <w:t>социальные свойства человека, его взаимодействие с другими людьми;</w:t>
      </w:r>
    </w:p>
    <w:p w:rsidR="00933671" w:rsidRPr="000B4894" w:rsidRDefault="00933671" w:rsidP="00933671">
      <w:pPr>
        <w:widowControl w:val="0"/>
        <w:numPr>
          <w:ilvl w:val="0"/>
          <w:numId w:val="14"/>
        </w:numPr>
        <w:suppressAutoHyphens/>
        <w:jc w:val="both"/>
        <w:rPr>
          <w:sz w:val="28"/>
          <w:szCs w:val="28"/>
        </w:rPr>
      </w:pPr>
      <w:r w:rsidRPr="000B4894">
        <w:rPr>
          <w:sz w:val="28"/>
          <w:szCs w:val="28"/>
        </w:rPr>
        <w:t>сущность общества как формы совместной деятельности людей;</w:t>
      </w:r>
    </w:p>
    <w:p w:rsidR="00933671" w:rsidRPr="000B4894" w:rsidRDefault="00933671" w:rsidP="00933671">
      <w:pPr>
        <w:widowControl w:val="0"/>
        <w:numPr>
          <w:ilvl w:val="0"/>
          <w:numId w:val="14"/>
        </w:numPr>
        <w:suppressAutoHyphens/>
        <w:jc w:val="both"/>
        <w:rPr>
          <w:sz w:val="28"/>
          <w:szCs w:val="28"/>
        </w:rPr>
      </w:pPr>
      <w:r w:rsidRPr="000B4894">
        <w:rPr>
          <w:sz w:val="28"/>
          <w:szCs w:val="28"/>
        </w:rPr>
        <w:lastRenderedPageBreak/>
        <w:t>характерные черты и признаки основных сфер жизни общества;</w:t>
      </w:r>
    </w:p>
    <w:p w:rsidR="00933671" w:rsidRPr="000B4894" w:rsidRDefault="00933671" w:rsidP="00933671">
      <w:pPr>
        <w:widowControl w:val="0"/>
        <w:numPr>
          <w:ilvl w:val="0"/>
          <w:numId w:val="14"/>
        </w:numPr>
        <w:suppressAutoHyphens/>
        <w:jc w:val="both"/>
        <w:rPr>
          <w:sz w:val="28"/>
          <w:szCs w:val="28"/>
        </w:rPr>
      </w:pPr>
      <w:r w:rsidRPr="000B4894">
        <w:rPr>
          <w:sz w:val="28"/>
          <w:szCs w:val="28"/>
        </w:rPr>
        <w:t xml:space="preserve">содержание и значение социальных норм, регулирующих общественные отношения; </w:t>
      </w:r>
    </w:p>
    <w:p w:rsidR="00933671" w:rsidRPr="000B4894" w:rsidRDefault="00933671" w:rsidP="00933671">
      <w:pPr>
        <w:jc w:val="both"/>
        <w:rPr>
          <w:sz w:val="28"/>
          <w:szCs w:val="28"/>
        </w:rPr>
      </w:pPr>
      <w:r w:rsidRPr="000B4894">
        <w:rPr>
          <w:sz w:val="28"/>
          <w:szCs w:val="28"/>
        </w:rPr>
        <w:t>уметь:</w:t>
      </w:r>
    </w:p>
    <w:p w:rsidR="00933671" w:rsidRPr="000B4894" w:rsidRDefault="00933671" w:rsidP="00933671">
      <w:pPr>
        <w:widowControl w:val="0"/>
        <w:numPr>
          <w:ilvl w:val="0"/>
          <w:numId w:val="15"/>
        </w:numPr>
        <w:suppressAutoHyphens/>
        <w:jc w:val="both"/>
        <w:rPr>
          <w:sz w:val="28"/>
          <w:szCs w:val="28"/>
        </w:rPr>
      </w:pPr>
      <w:r w:rsidRPr="000B4894">
        <w:rPr>
          <w:sz w:val="28"/>
          <w:szCs w:val="28"/>
        </w:rPr>
        <w:t>описывать основные социальные объекты, выделяя их существенные признаки; человека как социально- деятельное существо; основные социальные роли;</w:t>
      </w:r>
    </w:p>
    <w:p w:rsidR="00933671" w:rsidRPr="000B4894" w:rsidRDefault="00933671" w:rsidP="00933671">
      <w:pPr>
        <w:widowControl w:val="0"/>
        <w:numPr>
          <w:ilvl w:val="0"/>
          <w:numId w:val="15"/>
        </w:numPr>
        <w:suppressAutoHyphens/>
        <w:jc w:val="both"/>
        <w:rPr>
          <w:sz w:val="28"/>
          <w:szCs w:val="28"/>
        </w:rPr>
      </w:pPr>
      <w:r w:rsidRPr="000B4894">
        <w:rPr>
          <w:sz w:val="28"/>
          <w:szCs w:val="28"/>
        </w:rPr>
        <w:t>сравнивать социальные объекты, суждения об обществе и человеке, выявлять их общие черты и различия;</w:t>
      </w:r>
    </w:p>
    <w:p w:rsidR="00933671" w:rsidRPr="000B4894" w:rsidRDefault="00933671" w:rsidP="00933671">
      <w:pPr>
        <w:widowControl w:val="0"/>
        <w:numPr>
          <w:ilvl w:val="0"/>
          <w:numId w:val="15"/>
        </w:numPr>
        <w:suppressAutoHyphens/>
        <w:jc w:val="both"/>
        <w:rPr>
          <w:sz w:val="28"/>
          <w:szCs w:val="28"/>
        </w:rPr>
      </w:pPr>
      <w:r w:rsidRPr="000B4894">
        <w:rPr>
          <w:sz w:val="28"/>
          <w:szCs w:val="28"/>
        </w:rPr>
        <w:t>объяснять взаимосвязи изученных социальных объектов (включая взаимодействие общества и природы, человека и общества, сфер общественной жизни, гражданина и государства);</w:t>
      </w:r>
    </w:p>
    <w:p w:rsidR="00933671" w:rsidRPr="000B4894" w:rsidRDefault="00933671" w:rsidP="00933671">
      <w:pPr>
        <w:widowControl w:val="0"/>
        <w:numPr>
          <w:ilvl w:val="0"/>
          <w:numId w:val="15"/>
        </w:numPr>
        <w:suppressAutoHyphens/>
        <w:jc w:val="both"/>
        <w:rPr>
          <w:sz w:val="28"/>
          <w:szCs w:val="28"/>
        </w:rPr>
      </w:pPr>
      <w:r w:rsidRPr="000B4894">
        <w:rPr>
          <w:sz w:val="28"/>
          <w:szCs w:val="28"/>
        </w:rPr>
        <w:t>приводить примеры социальных объектов определённого типа; социальных отношений; ситуаций, регулируемых различными видами социальных норм; деятельности людей в различных сферах;</w:t>
      </w:r>
    </w:p>
    <w:p w:rsidR="00933671" w:rsidRPr="000B4894" w:rsidRDefault="00933671" w:rsidP="00933671">
      <w:pPr>
        <w:widowControl w:val="0"/>
        <w:numPr>
          <w:ilvl w:val="0"/>
          <w:numId w:val="15"/>
        </w:numPr>
        <w:suppressAutoHyphens/>
        <w:jc w:val="both"/>
        <w:rPr>
          <w:sz w:val="28"/>
          <w:szCs w:val="28"/>
        </w:rPr>
      </w:pPr>
      <w:r w:rsidRPr="000B4894">
        <w:rPr>
          <w:sz w:val="28"/>
          <w:szCs w:val="28"/>
        </w:rPr>
        <w:t>оценивать поведение людей с точки зрения социальных норм, экономической рациональности;</w:t>
      </w:r>
    </w:p>
    <w:p w:rsidR="00933671" w:rsidRPr="000B4894" w:rsidRDefault="00933671" w:rsidP="00933671">
      <w:pPr>
        <w:widowControl w:val="0"/>
        <w:numPr>
          <w:ilvl w:val="0"/>
          <w:numId w:val="15"/>
        </w:numPr>
        <w:suppressAutoHyphens/>
        <w:jc w:val="both"/>
        <w:rPr>
          <w:sz w:val="28"/>
          <w:szCs w:val="28"/>
        </w:rPr>
      </w:pPr>
      <w:r w:rsidRPr="000B4894">
        <w:rPr>
          <w:sz w:val="28"/>
          <w:szCs w:val="28"/>
        </w:rPr>
        <w:t>решать в рамках изученного материала познавательные и практические задачи, отражающие типичные ситуации в различных сферах деятельности человека;</w:t>
      </w:r>
    </w:p>
    <w:p w:rsidR="00933671" w:rsidRPr="000B4894" w:rsidRDefault="00933671" w:rsidP="00933671">
      <w:pPr>
        <w:widowControl w:val="0"/>
        <w:numPr>
          <w:ilvl w:val="0"/>
          <w:numId w:val="15"/>
        </w:numPr>
        <w:suppressAutoHyphens/>
        <w:jc w:val="both"/>
        <w:rPr>
          <w:sz w:val="28"/>
          <w:szCs w:val="28"/>
        </w:rPr>
      </w:pPr>
      <w:r w:rsidRPr="000B4894">
        <w:rPr>
          <w:sz w:val="28"/>
          <w:szCs w:val="28"/>
        </w:rPr>
        <w:t>осуществлять поиск социальной информации по заданной теме, используя различные носители (СМИ, учебный текст и т. д.); различать в социальной информации факты и мнения;</w:t>
      </w:r>
    </w:p>
    <w:p w:rsidR="00933671" w:rsidRPr="000B4894" w:rsidRDefault="00933671" w:rsidP="00933671">
      <w:pPr>
        <w:widowControl w:val="0"/>
        <w:numPr>
          <w:ilvl w:val="0"/>
          <w:numId w:val="15"/>
        </w:numPr>
        <w:suppressAutoHyphens/>
        <w:jc w:val="both"/>
        <w:rPr>
          <w:sz w:val="28"/>
          <w:szCs w:val="28"/>
        </w:rPr>
      </w:pPr>
      <w:r w:rsidRPr="000B4894">
        <w:rPr>
          <w:sz w:val="28"/>
          <w:szCs w:val="28"/>
        </w:rPr>
        <w:t xml:space="preserve">самостоятельно составлять простейшие виды правовых документов (заявления, доверенности);                                                                                                                         </w:t>
      </w:r>
    </w:p>
    <w:p w:rsidR="00933671" w:rsidRPr="000B4894" w:rsidRDefault="00933671" w:rsidP="00933671">
      <w:pPr>
        <w:widowControl w:val="0"/>
        <w:numPr>
          <w:ilvl w:val="0"/>
          <w:numId w:val="15"/>
        </w:numPr>
        <w:suppressAutoHyphens/>
        <w:jc w:val="both"/>
        <w:rPr>
          <w:sz w:val="28"/>
          <w:szCs w:val="28"/>
        </w:rPr>
      </w:pPr>
      <w:r w:rsidRPr="000B4894">
        <w:rPr>
          <w:sz w:val="28"/>
          <w:szCs w:val="28"/>
        </w:rPr>
        <w:t>использовать приобретённые знания и умения в практической деятельности и повседневной жизни для полноценного выполнения типичных для подростка социальных ролей;</w:t>
      </w:r>
    </w:p>
    <w:p w:rsidR="00933671" w:rsidRPr="000B4894" w:rsidRDefault="00933671" w:rsidP="00933671">
      <w:pPr>
        <w:widowControl w:val="0"/>
        <w:numPr>
          <w:ilvl w:val="0"/>
          <w:numId w:val="15"/>
        </w:numPr>
        <w:suppressAutoHyphens/>
        <w:jc w:val="both"/>
        <w:rPr>
          <w:sz w:val="28"/>
          <w:szCs w:val="28"/>
        </w:rPr>
      </w:pPr>
      <w:r w:rsidRPr="000B4894">
        <w:rPr>
          <w:sz w:val="28"/>
          <w:szCs w:val="28"/>
        </w:rPr>
        <w:t>общей ориентации в актуальных общественных событиях и процессах;</w:t>
      </w:r>
    </w:p>
    <w:p w:rsidR="00933671" w:rsidRPr="000B4894" w:rsidRDefault="00933671" w:rsidP="00933671">
      <w:pPr>
        <w:widowControl w:val="0"/>
        <w:numPr>
          <w:ilvl w:val="0"/>
          <w:numId w:val="15"/>
        </w:numPr>
        <w:suppressAutoHyphens/>
        <w:jc w:val="both"/>
        <w:rPr>
          <w:sz w:val="28"/>
          <w:szCs w:val="28"/>
        </w:rPr>
      </w:pPr>
      <w:r w:rsidRPr="000B4894">
        <w:rPr>
          <w:sz w:val="28"/>
          <w:szCs w:val="28"/>
        </w:rPr>
        <w:t>нравственной и правовой оценки конкретных поступков людей;</w:t>
      </w:r>
    </w:p>
    <w:p w:rsidR="00933671" w:rsidRPr="000B4894" w:rsidRDefault="00933671" w:rsidP="00933671">
      <w:pPr>
        <w:widowControl w:val="0"/>
        <w:numPr>
          <w:ilvl w:val="0"/>
          <w:numId w:val="15"/>
        </w:numPr>
        <w:suppressAutoHyphens/>
        <w:jc w:val="both"/>
        <w:rPr>
          <w:sz w:val="28"/>
          <w:szCs w:val="28"/>
        </w:rPr>
      </w:pPr>
      <w:r w:rsidRPr="000B4894">
        <w:rPr>
          <w:sz w:val="28"/>
          <w:szCs w:val="28"/>
        </w:rPr>
        <w:t>реализации и защиты прав человека и гражданина, осознанного выполнения гражданских обязанностей;</w:t>
      </w:r>
    </w:p>
    <w:p w:rsidR="00933671" w:rsidRPr="000B4894" w:rsidRDefault="00933671" w:rsidP="00933671">
      <w:pPr>
        <w:widowControl w:val="0"/>
        <w:numPr>
          <w:ilvl w:val="0"/>
          <w:numId w:val="15"/>
        </w:numPr>
        <w:suppressAutoHyphens/>
        <w:jc w:val="both"/>
        <w:rPr>
          <w:sz w:val="28"/>
          <w:szCs w:val="28"/>
        </w:rPr>
      </w:pPr>
      <w:r w:rsidRPr="000B4894">
        <w:rPr>
          <w:sz w:val="28"/>
          <w:szCs w:val="28"/>
        </w:rPr>
        <w:t>первичного анализа и использования социальной информации;</w:t>
      </w:r>
    </w:p>
    <w:p w:rsidR="00933671" w:rsidRPr="000B4894" w:rsidRDefault="00933671" w:rsidP="00933671">
      <w:pPr>
        <w:widowControl w:val="0"/>
        <w:numPr>
          <w:ilvl w:val="0"/>
          <w:numId w:val="15"/>
        </w:numPr>
        <w:suppressAutoHyphens/>
        <w:jc w:val="both"/>
        <w:rPr>
          <w:sz w:val="28"/>
          <w:szCs w:val="28"/>
        </w:rPr>
      </w:pPr>
      <w:r w:rsidRPr="000B4894">
        <w:rPr>
          <w:sz w:val="28"/>
          <w:szCs w:val="28"/>
        </w:rPr>
        <w:t>сознательного неприятия антиобщественного поведения.</w:t>
      </w:r>
    </w:p>
    <w:p w:rsidR="009C22A2" w:rsidRDefault="009C22A2" w:rsidP="009C22A2">
      <w:pPr>
        <w:pStyle w:val="ab"/>
        <w:rPr>
          <w:b/>
          <w:bCs/>
          <w:sz w:val="28"/>
          <w:szCs w:val="28"/>
        </w:rPr>
      </w:pPr>
    </w:p>
    <w:p w:rsidR="000B4894" w:rsidRPr="000B4894" w:rsidRDefault="000B4894" w:rsidP="00D325B3">
      <w:pPr>
        <w:pStyle w:val="ab"/>
        <w:jc w:val="center"/>
        <w:rPr>
          <w:b/>
          <w:bCs/>
          <w:sz w:val="28"/>
          <w:szCs w:val="28"/>
        </w:rPr>
      </w:pPr>
      <w:r w:rsidRPr="000B4894">
        <w:rPr>
          <w:b/>
          <w:bCs/>
          <w:sz w:val="28"/>
          <w:szCs w:val="28"/>
        </w:rPr>
        <w:t>Характеристика контрольно-измерительных материалов, используемых при оценивании учащихся.</w:t>
      </w:r>
    </w:p>
    <w:p w:rsidR="000B4894" w:rsidRPr="009C22A2" w:rsidRDefault="000B4894" w:rsidP="009C22A2">
      <w:pPr>
        <w:rPr>
          <w:b/>
          <w:bCs/>
          <w:sz w:val="28"/>
          <w:szCs w:val="28"/>
        </w:rPr>
      </w:pPr>
    </w:p>
    <w:p w:rsidR="000B4894" w:rsidRPr="000B4894" w:rsidRDefault="000B4894" w:rsidP="000B4894">
      <w:pPr>
        <w:pStyle w:val="ab"/>
        <w:numPr>
          <w:ilvl w:val="0"/>
          <w:numId w:val="15"/>
        </w:numPr>
        <w:jc w:val="both"/>
        <w:rPr>
          <w:sz w:val="28"/>
          <w:szCs w:val="28"/>
        </w:rPr>
      </w:pPr>
      <w:r w:rsidRPr="000B4894">
        <w:rPr>
          <w:sz w:val="28"/>
          <w:szCs w:val="28"/>
        </w:rPr>
        <w:t>-Раздел «</w:t>
      </w:r>
      <w:r w:rsidRPr="000B4894">
        <w:rPr>
          <w:b/>
          <w:kern w:val="2"/>
          <w:sz w:val="28"/>
          <w:szCs w:val="28"/>
        </w:rPr>
        <w:t xml:space="preserve"> </w:t>
      </w:r>
      <w:r w:rsidRPr="000B4894">
        <w:rPr>
          <w:kern w:val="2"/>
          <w:sz w:val="28"/>
          <w:szCs w:val="28"/>
        </w:rPr>
        <w:t>Человек. Природа. Общество</w:t>
      </w:r>
      <w:r w:rsidRPr="000B4894">
        <w:rPr>
          <w:sz w:val="28"/>
          <w:szCs w:val="28"/>
        </w:rPr>
        <w:t>»: систематизация и контроль качества знаний; выполнение проверочной работы по вариантам (тестирование); дать определение понятиям.</w:t>
      </w:r>
    </w:p>
    <w:p w:rsidR="000B4894" w:rsidRPr="000B4894" w:rsidRDefault="000B4894" w:rsidP="000B4894">
      <w:pPr>
        <w:pStyle w:val="ab"/>
        <w:numPr>
          <w:ilvl w:val="0"/>
          <w:numId w:val="15"/>
        </w:numPr>
        <w:jc w:val="both"/>
        <w:rPr>
          <w:sz w:val="28"/>
          <w:szCs w:val="28"/>
        </w:rPr>
      </w:pPr>
      <w:r w:rsidRPr="000B4894">
        <w:rPr>
          <w:sz w:val="28"/>
          <w:szCs w:val="28"/>
        </w:rPr>
        <w:t>-Раздел «Политика и социальное управление»: проверить усвоение основных понятий и умение применять полученные знания; зачет.</w:t>
      </w:r>
    </w:p>
    <w:p w:rsidR="000B4894" w:rsidRPr="000B4894" w:rsidRDefault="000B4894" w:rsidP="000B4894">
      <w:pPr>
        <w:pStyle w:val="ab"/>
        <w:numPr>
          <w:ilvl w:val="0"/>
          <w:numId w:val="15"/>
        </w:numPr>
        <w:jc w:val="both"/>
        <w:rPr>
          <w:sz w:val="28"/>
          <w:szCs w:val="28"/>
        </w:rPr>
      </w:pPr>
      <w:r w:rsidRPr="000B4894">
        <w:rPr>
          <w:sz w:val="28"/>
          <w:szCs w:val="28"/>
        </w:rPr>
        <w:t xml:space="preserve">-Раздел «Экономика »: проверить усвоение основных понятий и умение применять полученные знания; экспресс-опрос по терминам, развивать </w:t>
      </w:r>
      <w:r w:rsidRPr="000B4894">
        <w:rPr>
          <w:sz w:val="28"/>
          <w:szCs w:val="28"/>
        </w:rPr>
        <w:lastRenderedPageBreak/>
        <w:t>навыки аналитического мышления (тесты 1-го уровня сложности, тесты с выбором ответа).</w:t>
      </w:r>
    </w:p>
    <w:p w:rsidR="000B4894" w:rsidRPr="000B4894" w:rsidRDefault="000B4894" w:rsidP="000B4894">
      <w:pPr>
        <w:pStyle w:val="ab"/>
        <w:numPr>
          <w:ilvl w:val="0"/>
          <w:numId w:val="15"/>
        </w:numPr>
        <w:jc w:val="both"/>
        <w:rPr>
          <w:sz w:val="28"/>
          <w:szCs w:val="28"/>
        </w:rPr>
      </w:pPr>
      <w:r w:rsidRPr="000B4894">
        <w:rPr>
          <w:sz w:val="28"/>
          <w:szCs w:val="28"/>
        </w:rPr>
        <w:t xml:space="preserve">-Раздел «Право»: установить соответствие уровня знаний и умений учащихся требованиям государственного стандарта; проверить знание нормативных документов, текста Конституции РФ, статей международных документов о правах </w:t>
      </w:r>
      <w:proofErr w:type="spellStart"/>
      <w:proofErr w:type="gramStart"/>
      <w:r w:rsidRPr="000B4894">
        <w:rPr>
          <w:sz w:val="28"/>
          <w:szCs w:val="28"/>
        </w:rPr>
        <w:t>человека.тестирование</w:t>
      </w:r>
      <w:proofErr w:type="spellEnd"/>
      <w:proofErr w:type="gramEnd"/>
      <w:r w:rsidRPr="000B4894">
        <w:rPr>
          <w:sz w:val="28"/>
          <w:szCs w:val="28"/>
        </w:rPr>
        <w:t xml:space="preserve">; терминологический диктант. </w:t>
      </w:r>
    </w:p>
    <w:p w:rsidR="00933671" w:rsidRPr="000B4894" w:rsidRDefault="00933671" w:rsidP="00933671">
      <w:pPr>
        <w:jc w:val="both"/>
        <w:rPr>
          <w:sz w:val="28"/>
          <w:szCs w:val="28"/>
        </w:rPr>
      </w:pPr>
    </w:p>
    <w:p w:rsidR="00AE3E55" w:rsidRPr="000B4894" w:rsidRDefault="00D325B3" w:rsidP="00D325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</w:t>
      </w:r>
      <w:r w:rsidR="00AE3E55" w:rsidRPr="000B4894">
        <w:rPr>
          <w:b/>
          <w:sz w:val="28"/>
          <w:szCs w:val="28"/>
        </w:rPr>
        <w:t>чебно-методический комплекс:</w:t>
      </w:r>
    </w:p>
    <w:p w:rsidR="00AE3E55" w:rsidRPr="000B4894" w:rsidRDefault="00AE3E55" w:rsidP="00D325B3">
      <w:pPr>
        <w:ind w:firstLine="708"/>
        <w:rPr>
          <w:b/>
          <w:sz w:val="28"/>
          <w:szCs w:val="28"/>
        </w:rPr>
      </w:pPr>
      <w:r w:rsidRPr="000B4894">
        <w:rPr>
          <w:b/>
          <w:sz w:val="28"/>
          <w:szCs w:val="28"/>
        </w:rPr>
        <w:t>Учебники:</w:t>
      </w:r>
    </w:p>
    <w:p w:rsidR="00AE3E55" w:rsidRPr="000B4894" w:rsidRDefault="00AE3E55" w:rsidP="00D325B3">
      <w:pPr>
        <w:widowControl w:val="0"/>
        <w:suppressAutoHyphens/>
        <w:ind w:firstLine="708"/>
        <w:rPr>
          <w:sz w:val="28"/>
          <w:szCs w:val="28"/>
        </w:rPr>
      </w:pPr>
      <w:r w:rsidRPr="000B4894">
        <w:rPr>
          <w:sz w:val="28"/>
          <w:szCs w:val="28"/>
        </w:rPr>
        <w:t>-А.И. Кравченко. Обществознание: 9 класс.- М.: Русское слово.</w:t>
      </w:r>
      <w:r w:rsidR="00D325B3">
        <w:rPr>
          <w:sz w:val="28"/>
          <w:szCs w:val="28"/>
        </w:rPr>
        <w:t>2009.</w:t>
      </w:r>
    </w:p>
    <w:p w:rsidR="00AE3E55" w:rsidRPr="000B4894" w:rsidRDefault="00D325B3" w:rsidP="00D325B3">
      <w:pPr>
        <w:widowControl w:val="0"/>
        <w:suppressAutoHyphens/>
        <w:ind w:left="708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AE3E55" w:rsidRPr="000B4894">
        <w:rPr>
          <w:color w:val="000000"/>
          <w:sz w:val="28"/>
          <w:szCs w:val="28"/>
        </w:rPr>
        <w:t xml:space="preserve">Боголюбов Л.Н., Матвеев А.И., </w:t>
      </w:r>
      <w:proofErr w:type="spellStart"/>
      <w:r w:rsidR="00AE3E55" w:rsidRPr="000B4894">
        <w:rPr>
          <w:color w:val="000000"/>
          <w:sz w:val="28"/>
          <w:szCs w:val="28"/>
        </w:rPr>
        <w:t>Жильцова</w:t>
      </w:r>
      <w:proofErr w:type="spellEnd"/>
      <w:r w:rsidR="00AE3E55" w:rsidRPr="000B4894">
        <w:rPr>
          <w:color w:val="000000"/>
          <w:sz w:val="28"/>
          <w:szCs w:val="28"/>
        </w:rPr>
        <w:t xml:space="preserve"> Е.И. и др./Под ред. Боголюбова Л.Н., </w:t>
      </w:r>
      <w:proofErr w:type="spellStart"/>
      <w:r w:rsidR="00AE3E55" w:rsidRPr="000B4894">
        <w:rPr>
          <w:color w:val="000000"/>
          <w:sz w:val="28"/>
          <w:szCs w:val="28"/>
        </w:rPr>
        <w:t>Лазебниковой</w:t>
      </w:r>
      <w:proofErr w:type="spellEnd"/>
      <w:r w:rsidR="00AE3E55" w:rsidRPr="000B4894">
        <w:rPr>
          <w:color w:val="000000"/>
          <w:sz w:val="28"/>
          <w:szCs w:val="28"/>
        </w:rPr>
        <w:t xml:space="preserve"> А.Ю.,</w:t>
      </w:r>
      <w:r>
        <w:rPr>
          <w:color w:val="000000"/>
          <w:sz w:val="28"/>
          <w:szCs w:val="28"/>
        </w:rPr>
        <w:t xml:space="preserve"> </w:t>
      </w:r>
      <w:r w:rsidR="00AE3E55" w:rsidRPr="000B4894">
        <w:rPr>
          <w:color w:val="000000"/>
          <w:sz w:val="28"/>
          <w:szCs w:val="28"/>
        </w:rPr>
        <w:t>«Обществознание». Учебник для учащихся общеобразовательных учреждений</w:t>
      </w:r>
      <w:r>
        <w:rPr>
          <w:color w:val="000000"/>
          <w:sz w:val="28"/>
          <w:szCs w:val="28"/>
        </w:rPr>
        <w:t xml:space="preserve"> </w:t>
      </w:r>
      <w:r w:rsidR="00AE3E55" w:rsidRPr="000B4894">
        <w:rPr>
          <w:sz w:val="28"/>
          <w:szCs w:val="28"/>
        </w:rPr>
        <w:t>9 класс,</w:t>
      </w:r>
      <w:r w:rsidR="00F56416">
        <w:rPr>
          <w:sz w:val="28"/>
          <w:szCs w:val="28"/>
        </w:rPr>
        <w:t xml:space="preserve"> </w:t>
      </w:r>
      <w:r w:rsidR="00AE3E55" w:rsidRPr="000B4894">
        <w:rPr>
          <w:color w:val="000000"/>
          <w:sz w:val="28"/>
          <w:szCs w:val="28"/>
        </w:rPr>
        <w:t>ОАО "Издательство" Просвещение</w:t>
      </w:r>
      <w:r>
        <w:rPr>
          <w:color w:val="000000"/>
          <w:sz w:val="28"/>
          <w:szCs w:val="28"/>
        </w:rPr>
        <w:t xml:space="preserve"> 2010.</w:t>
      </w:r>
    </w:p>
    <w:p w:rsidR="00AE3E55" w:rsidRPr="000B4894" w:rsidRDefault="00AE3E55" w:rsidP="00D325B3">
      <w:pPr>
        <w:widowControl w:val="0"/>
        <w:suppressAutoHyphens/>
        <w:ind w:firstLine="708"/>
        <w:rPr>
          <w:b/>
          <w:sz w:val="28"/>
          <w:szCs w:val="28"/>
        </w:rPr>
      </w:pPr>
      <w:r w:rsidRPr="000B4894">
        <w:rPr>
          <w:b/>
          <w:sz w:val="28"/>
          <w:szCs w:val="28"/>
        </w:rPr>
        <w:t>Литература для учителя:</w:t>
      </w:r>
    </w:p>
    <w:p w:rsidR="00AE3E55" w:rsidRPr="000B4894" w:rsidRDefault="00AE3E55" w:rsidP="00D325B3">
      <w:pPr>
        <w:widowControl w:val="0"/>
        <w:suppressAutoHyphens/>
        <w:ind w:left="705"/>
        <w:rPr>
          <w:sz w:val="28"/>
          <w:szCs w:val="28"/>
        </w:rPr>
      </w:pPr>
      <w:r w:rsidRPr="000B4894">
        <w:rPr>
          <w:sz w:val="28"/>
          <w:szCs w:val="28"/>
        </w:rPr>
        <w:t xml:space="preserve">-А.В. Поздеев. Поурочные разработки по обществознанию к учебникам Л.Н. Боголюбова и А.И. Кравченко. 9 </w:t>
      </w:r>
      <w:proofErr w:type="spellStart"/>
      <w:r w:rsidRPr="000B4894">
        <w:rPr>
          <w:sz w:val="28"/>
          <w:szCs w:val="28"/>
        </w:rPr>
        <w:t>класс.М</w:t>
      </w:r>
      <w:proofErr w:type="spellEnd"/>
      <w:r w:rsidRPr="000B4894">
        <w:rPr>
          <w:sz w:val="28"/>
          <w:szCs w:val="28"/>
        </w:rPr>
        <w:t>.: Вако. 200</w:t>
      </w:r>
      <w:r w:rsidR="00D325B3">
        <w:rPr>
          <w:sz w:val="28"/>
          <w:szCs w:val="28"/>
        </w:rPr>
        <w:t>9</w:t>
      </w:r>
    </w:p>
    <w:p w:rsidR="00AE3E55" w:rsidRPr="000B4894" w:rsidRDefault="00AE3E55" w:rsidP="00D325B3">
      <w:pPr>
        <w:widowControl w:val="0"/>
        <w:suppressAutoHyphens/>
        <w:ind w:left="705"/>
        <w:rPr>
          <w:sz w:val="28"/>
          <w:szCs w:val="28"/>
        </w:rPr>
      </w:pPr>
      <w:r w:rsidRPr="000B4894">
        <w:rPr>
          <w:sz w:val="28"/>
          <w:szCs w:val="28"/>
        </w:rPr>
        <w:t>-Методические рекомендации по курсу «Введение в обществознание»: 8- 9 класс./ Л.Н. Боголюбов, Л.Ф. Иванова и др.; Под ред. Л.Н. Боголюбова. М.: Просвещение,200</w:t>
      </w:r>
      <w:r w:rsidR="00D325B3">
        <w:rPr>
          <w:sz w:val="28"/>
          <w:szCs w:val="28"/>
        </w:rPr>
        <w:t>9</w:t>
      </w:r>
    </w:p>
    <w:p w:rsidR="00AE3E55" w:rsidRPr="000B4894" w:rsidRDefault="00AE3E55" w:rsidP="00D325B3">
      <w:pPr>
        <w:widowControl w:val="0"/>
        <w:suppressAutoHyphens/>
        <w:ind w:left="705"/>
        <w:rPr>
          <w:sz w:val="28"/>
          <w:szCs w:val="28"/>
        </w:rPr>
      </w:pPr>
      <w:r w:rsidRPr="000B4894">
        <w:rPr>
          <w:sz w:val="28"/>
          <w:szCs w:val="28"/>
        </w:rPr>
        <w:t>-Мультимедийное учебное пособие по курсу «Обществознание»: 8-11 класс./ Л. Н.    Боголюбов, Н. И. Городецкая, А. И. Матвеев и др.</w:t>
      </w:r>
    </w:p>
    <w:p w:rsidR="00AE3E55" w:rsidRPr="000B4894" w:rsidRDefault="00AE3E55" w:rsidP="00D325B3">
      <w:pPr>
        <w:widowControl w:val="0"/>
        <w:suppressAutoHyphens/>
        <w:ind w:firstLine="705"/>
        <w:rPr>
          <w:sz w:val="28"/>
          <w:szCs w:val="28"/>
        </w:rPr>
      </w:pPr>
      <w:r w:rsidRPr="000B4894">
        <w:rPr>
          <w:sz w:val="28"/>
          <w:szCs w:val="28"/>
        </w:rPr>
        <w:t>-Конституция РФ 1993г. (сборник)</w:t>
      </w:r>
    </w:p>
    <w:p w:rsidR="00AE3E55" w:rsidRDefault="00AE3E55" w:rsidP="00AE3E55">
      <w:pPr>
        <w:pStyle w:val="aa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AE3E55" w:rsidRDefault="00AE3E55" w:rsidP="00AE3E55">
      <w:pPr>
        <w:jc w:val="center"/>
        <w:rPr>
          <w:b/>
          <w:bCs/>
          <w:sz w:val="28"/>
          <w:szCs w:val="28"/>
        </w:rPr>
      </w:pPr>
    </w:p>
    <w:p w:rsidR="00AE3E55" w:rsidRDefault="00AE3E55" w:rsidP="00AE3E55">
      <w:pPr>
        <w:jc w:val="center"/>
        <w:rPr>
          <w:b/>
          <w:bCs/>
          <w:sz w:val="28"/>
          <w:szCs w:val="28"/>
        </w:rPr>
      </w:pPr>
    </w:p>
    <w:p w:rsidR="00AE3E55" w:rsidRDefault="00AE3E55" w:rsidP="00AE3E55">
      <w:pPr>
        <w:jc w:val="center"/>
        <w:rPr>
          <w:b/>
          <w:bCs/>
          <w:sz w:val="28"/>
          <w:szCs w:val="28"/>
        </w:rPr>
      </w:pPr>
    </w:p>
    <w:p w:rsidR="00AE3E55" w:rsidRDefault="00AE3E55" w:rsidP="00AE3E55">
      <w:pPr>
        <w:jc w:val="center"/>
        <w:rPr>
          <w:b/>
          <w:bCs/>
          <w:sz w:val="28"/>
          <w:szCs w:val="28"/>
        </w:rPr>
      </w:pPr>
    </w:p>
    <w:p w:rsidR="00AE3E55" w:rsidRDefault="00AE3E55" w:rsidP="00AE3E55">
      <w:pPr>
        <w:jc w:val="center"/>
        <w:rPr>
          <w:b/>
          <w:bCs/>
          <w:sz w:val="28"/>
          <w:szCs w:val="28"/>
        </w:rPr>
      </w:pPr>
    </w:p>
    <w:p w:rsidR="00AE3E55" w:rsidRDefault="00AE3E55" w:rsidP="00AE3E55">
      <w:pPr>
        <w:jc w:val="center"/>
        <w:rPr>
          <w:b/>
          <w:bCs/>
          <w:sz w:val="28"/>
          <w:szCs w:val="28"/>
        </w:rPr>
      </w:pPr>
    </w:p>
    <w:p w:rsidR="00AE3E55" w:rsidRDefault="00AE3E55" w:rsidP="00AE3E55">
      <w:pPr>
        <w:jc w:val="center"/>
        <w:rPr>
          <w:b/>
          <w:bCs/>
          <w:sz w:val="28"/>
          <w:szCs w:val="28"/>
        </w:rPr>
      </w:pPr>
    </w:p>
    <w:p w:rsidR="00AE3E55" w:rsidRDefault="00AE3E55" w:rsidP="00AE3E55">
      <w:pPr>
        <w:jc w:val="center"/>
        <w:rPr>
          <w:b/>
          <w:bCs/>
          <w:sz w:val="28"/>
          <w:szCs w:val="28"/>
        </w:rPr>
      </w:pPr>
    </w:p>
    <w:p w:rsidR="00AE3E55" w:rsidRDefault="00AE3E55" w:rsidP="00AE3E55">
      <w:pPr>
        <w:rPr>
          <w:b/>
          <w:bCs/>
          <w:sz w:val="28"/>
          <w:szCs w:val="28"/>
        </w:rPr>
      </w:pPr>
    </w:p>
    <w:p w:rsidR="00AE3E55" w:rsidRDefault="00AE3E55" w:rsidP="00933671">
      <w:pPr>
        <w:jc w:val="center"/>
        <w:rPr>
          <w:b/>
          <w:bCs/>
          <w:sz w:val="28"/>
          <w:szCs w:val="28"/>
        </w:rPr>
      </w:pPr>
    </w:p>
    <w:p w:rsidR="00AE3E55" w:rsidRDefault="00AE3E55" w:rsidP="00933671">
      <w:pPr>
        <w:jc w:val="center"/>
        <w:rPr>
          <w:b/>
          <w:bCs/>
          <w:sz w:val="28"/>
          <w:szCs w:val="28"/>
        </w:rPr>
      </w:pPr>
    </w:p>
    <w:p w:rsidR="00AE3E55" w:rsidRDefault="00AE3E55" w:rsidP="00933671">
      <w:pPr>
        <w:jc w:val="center"/>
        <w:rPr>
          <w:b/>
          <w:bCs/>
          <w:sz w:val="28"/>
          <w:szCs w:val="28"/>
        </w:rPr>
      </w:pPr>
    </w:p>
    <w:p w:rsidR="00AE3E55" w:rsidRDefault="00AE3E55" w:rsidP="00933671">
      <w:pPr>
        <w:jc w:val="center"/>
        <w:rPr>
          <w:b/>
          <w:bCs/>
          <w:sz w:val="28"/>
          <w:szCs w:val="28"/>
        </w:rPr>
      </w:pPr>
    </w:p>
    <w:p w:rsidR="00AE3E55" w:rsidRDefault="00AE3E55" w:rsidP="00933671">
      <w:pPr>
        <w:jc w:val="center"/>
        <w:rPr>
          <w:b/>
          <w:bCs/>
          <w:sz w:val="28"/>
          <w:szCs w:val="28"/>
        </w:rPr>
      </w:pPr>
    </w:p>
    <w:p w:rsidR="00AE3E55" w:rsidRDefault="00AE3E55" w:rsidP="00933671">
      <w:pPr>
        <w:jc w:val="center"/>
        <w:rPr>
          <w:b/>
          <w:bCs/>
          <w:sz w:val="28"/>
          <w:szCs w:val="28"/>
        </w:rPr>
      </w:pPr>
    </w:p>
    <w:p w:rsidR="00AE3E55" w:rsidRDefault="00AE3E55" w:rsidP="00933671">
      <w:pPr>
        <w:jc w:val="center"/>
        <w:rPr>
          <w:b/>
          <w:bCs/>
          <w:sz w:val="28"/>
          <w:szCs w:val="28"/>
        </w:rPr>
      </w:pPr>
    </w:p>
    <w:p w:rsidR="00AE3E55" w:rsidRDefault="00AE3E55" w:rsidP="00933671">
      <w:pPr>
        <w:jc w:val="center"/>
        <w:rPr>
          <w:b/>
          <w:bCs/>
          <w:sz w:val="28"/>
          <w:szCs w:val="28"/>
        </w:rPr>
      </w:pPr>
    </w:p>
    <w:p w:rsidR="00AE3E55" w:rsidRDefault="00AE3E55" w:rsidP="00933671">
      <w:pPr>
        <w:jc w:val="center"/>
        <w:rPr>
          <w:b/>
          <w:bCs/>
          <w:sz w:val="28"/>
          <w:szCs w:val="28"/>
        </w:rPr>
      </w:pPr>
    </w:p>
    <w:p w:rsidR="00AE3E55" w:rsidRDefault="00AE3E55" w:rsidP="00933671">
      <w:pPr>
        <w:jc w:val="center"/>
        <w:rPr>
          <w:b/>
          <w:bCs/>
          <w:sz w:val="28"/>
          <w:szCs w:val="28"/>
        </w:rPr>
      </w:pPr>
    </w:p>
    <w:p w:rsidR="00AE3E55" w:rsidRDefault="00AE3E55" w:rsidP="00933671">
      <w:pPr>
        <w:jc w:val="center"/>
        <w:rPr>
          <w:b/>
          <w:bCs/>
          <w:sz w:val="28"/>
          <w:szCs w:val="28"/>
        </w:rPr>
      </w:pPr>
    </w:p>
    <w:p w:rsidR="00AE3E55" w:rsidRPr="00DE3F3C" w:rsidRDefault="00AE3E55" w:rsidP="00E74938">
      <w:pPr>
        <w:rPr>
          <w:rStyle w:val="a3"/>
          <w:b/>
          <w:bCs/>
          <w:smallCaps w:val="0"/>
          <w:color w:val="auto"/>
          <w:sz w:val="28"/>
          <w:szCs w:val="28"/>
          <w:u w:val="none"/>
        </w:rPr>
      </w:pPr>
    </w:p>
    <w:sectPr w:rsidR="00AE3E55" w:rsidRPr="00DE3F3C" w:rsidSect="00324790">
      <w:footerReference w:type="default" r:id="rId8"/>
      <w:pgSz w:w="11906" w:h="16838"/>
      <w:pgMar w:top="1134" w:right="850" w:bottom="709" w:left="1701" w:header="708" w:footer="148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0089" w:rsidRDefault="00A40089" w:rsidP="0030655B">
      <w:r>
        <w:separator/>
      </w:r>
    </w:p>
  </w:endnote>
  <w:endnote w:type="continuationSeparator" w:id="0">
    <w:p w:rsidR="00A40089" w:rsidRDefault="00A40089" w:rsidP="00306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Arial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89546983"/>
    </w:sdtPr>
    <w:sdtEndPr/>
    <w:sdtContent>
      <w:p w:rsidR="00E81414" w:rsidRDefault="00E81414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E81414" w:rsidRDefault="00E8141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0089" w:rsidRDefault="00A40089" w:rsidP="0030655B">
      <w:r>
        <w:separator/>
      </w:r>
    </w:p>
  </w:footnote>
  <w:footnote w:type="continuationSeparator" w:id="0">
    <w:p w:rsidR="00A40089" w:rsidRDefault="00A40089" w:rsidP="003065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singleLevel"/>
    <w:tmpl w:val="00000008"/>
    <w:name w:val="WW8Num17"/>
    <w:lvl w:ilvl="0">
      <w:start w:val="1"/>
      <w:numFmt w:val="decimal"/>
      <w:lvlText w:val="%1."/>
      <w:lvlJc w:val="left"/>
      <w:pPr>
        <w:tabs>
          <w:tab w:val="num" w:pos="208"/>
        </w:tabs>
        <w:ind w:left="928" w:hanging="360"/>
      </w:pPr>
    </w:lvl>
  </w:abstractNum>
  <w:abstractNum w:abstractNumId="5" w15:restartNumberingAfterBreak="0">
    <w:nsid w:val="07946B97"/>
    <w:multiLevelType w:val="singleLevel"/>
    <w:tmpl w:val="A104C2B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1411E1F"/>
    <w:multiLevelType w:val="multilevel"/>
    <w:tmpl w:val="5D5E4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886479"/>
    <w:multiLevelType w:val="hybridMultilevel"/>
    <w:tmpl w:val="A45A793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5E29B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A302580"/>
    <w:multiLevelType w:val="multilevel"/>
    <w:tmpl w:val="9D1CD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3F54C5"/>
    <w:multiLevelType w:val="hybridMultilevel"/>
    <w:tmpl w:val="C244400C"/>
    <w:lvl w:ilvl="0" w:tplc="D3166B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88343C2"/>
    <w:multiLevelType w:val="hybridMultilevel"/>
    <w:tmpl w:val="6BFAD3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9D6E19"/>
    <w:multiLevelType w:val="hybridMultilevel"/>
    <w:tmpl w:val="C244400C"/>
    <w:lvl w:ilvl="0" w:tplc="D3166B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80404D4"/>
    <w:multiLevelType w:val="multilevel"/>
    <w:tmpl w:val="F2DEB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0D244F"/>
    <w:multiLevelType w:val="multilevel"/>
    <w:tmpl w:val="6AAA7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E937E91"/>
    <w:multiLevelType w:val="singleLevel"/>
    <w:tmpl w:val="A104C2B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330795A"/>
    <w:multiLevelType w:val="hybridMultilevel"/>
    <w:tmpl w:val="9964F652"/>
    <w:lvl w:ilvl="0" w:tplc="F5A096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1A49FC"/>
    <w:multiLevelType w:val="hybridMultilevel"/>
    <w:tmpl w:val="213417C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B7548A"/>
    <w:multiLevelType w:val="hybridMultilevel"/>
    <w:tmpl w:val="C244400C"/>
    <w:lvl w:ilvl="0" w:tplc="D3166B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4"/>
  </w:num>
  <w:num w:numId="3">
    <w:abstractNumId w:val="13"/>
  </w:num>
  <w:num w:numId="4">
    <w:abstractNumId w:val="5"/>
  </w:num>
  <w:num w:numId="5">
    <w:abstractNumId w:val="15"/>
  </w:num>
  <w:num w:numId="6">
    <w:abstractNumId w:val="8"/>
  </w:num>
  <w:num w:numId="7">
    <w:abstractNumId w:val="16"/>
  </w:num>
  <w:num w:numId="8">
    <w:abstractNumId w:val="17"/>
  </w:num>
  <w:num w:numId="9">
    <w:abstractNumId w:val="10"/>
  </w:num>
  <w:num w:numId="10">
    <w:abstractNumId w:val="12"/>
  </w:num>
  <w:num w:numId="11">
    <w:abstractNumId w:val="18"/>
  </w:num>
  <w:num w:numId="12">
    <w:abstractNumId w:val="3"/>
  </w:num>
  <w:num w:numId="13">
    <w:abstractNumId w:val="0"/>
  </w:num>
  <w:num w:numId="14">
    <w:abstractNumId w:val="1"/>
  </w:num>
  <w:num w:numId="15">
    <w:abstractNumId w:val="2"/>
  </w:num>
  <w:num w:numId="16">
    <w:abstractNumId w:val="4"/>
  </w:num>
  <w:num w:numId="17">
    <w:abstractNumId w:val="11"/>
  </w:num>
  <w:num w:numId="18">
    <w:abstractNumId w:val="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52A5"/>
    <w:rsid w:val="00005CB3"/>
    <w:rsid w:val="00015A79"/>
    <w:rsid w:val="00023E2A"/>
    <w:rsid w:val="00041F45"/>
    <w:rsid w:val="00050FF7"/>
    <w:rsid w:val="00051C15"/>
    <w:rsid w:val="00054749"/>
    <w:rsid w:val="00054DC3"/>
    <w:rsid w:val="000920B7"/>
    <w:rsid w:val="000A1632"/>
    <w:rsid w:val="000B4894"/>
    <w:rsid w:val="000E27CB"/>
    <w:rsid w:val="00101751"/>
    <w:rsid w:val="00103BA8"/>
    <w:rsid w:val="001348BB"/>
    <w:rsid w:val="0016138B"/>
    <w:rsid w:val="001721A5"/>
    <w:rsid w:val="001762E1"/>
    <w:rsid w:val="00181FEF"/>
    <w:rsid w:val="0018339A"/>
    <w:rsid w:val="0019092B"/>
    <w:rsid w:val="00195627"/>
    <w:rsid w:val="001A1076"/>
    <w:rsid w:val="001A2824"/>
    <w:rsid w:val="001B409C"/>
    <w:rsid w:val="001C246F"/>
    <w:rsid w:val="001D5334"/>
    <w:rsid w:val="00284299"/>
    <w:rsid w:val="002C4B50"/>
    <w:rsid w:val="002D7FAA"/>
    <w:rsid w:val="002E35A3"/>
    <w:rsid w:val="0030655B"/>
    <w:rsid w:val="00310166"/>
    <w:rsid w:val="00314543"/>
    <w:rsid w:val="00324790"/>
    <w:rsid w:val="00324A74"/>
    <w:rsid w:val="00353893"/>
    <w:rsid w:val="003941A2"/>
    <w:rsid w:val="003B6670"/>
    <w:rsid w:val="003D2530"/>
    <w:rsid w:val="003D3917"/>
    <w:rsid w:val="003F55E5"/>
    <w:rsid w:val="00404F85"/>
    <w:rsid w:val="00407683"/>
    <w:rsid w:val="00424F66"/>
    <w:rsid w:val="00425F65"/>
    <w:rsid w:val="0043238E"/>
    <w:rsid w:val="00466B5D"/>
    <w:rsid w:val="00495D6B"/>
    <w:rsid w:val="004A60B0"/>
    <w:rsid w:val="004B64EC"/>
    <w:rsid w:val="004D3F3F"/>
    <w:rsid w:val="005028C5"/>
    <w:rsid w:val="00514964"/>
    <w:rsid w:val="005304F3"/>
    <w:rsid w:val="005473A2"/>
    <w:rsid w:val="00556517"/>
    <w:rsid w:val="00560683"/>
    <w:rsid w:val="00562A4D"/>
    <w:rsid w:val="00565D5C"/>
    <w:rsid w:val="00566A4D"/>
    <w:rsid w:val="00581DED"/>
    <w:rsid w:val="00582EC6"/>
    <w:rsid w:val="00596BAE"/>
    <w:rsid w:val="005A3DC7"/>
    <w:rsid w:val="005D7CDE"/>
    <w:rsid w:val="005F3AB7"/>
    <w:rsid w:val="00604DB9"/>
    <w:rsid w:val="00607036"/>
    <w:rsid w:val="00612BAD"/>
    <w:rsid w:val="00637508"/>
    <w:rsid w:val="0066209C"/>
    <w:rsid w:val="0067075B"/>
    <w:rsid w:val="00672B3B"/>
    <w:rsid w:val="00684AD4"/>
    <w:rsid w:val="006C3F72"/>
    <w:rsid w:val="006E2B09"/>
    <w:rsid w:val="006E7AF4"/>
    <w:rsid w:val="00714803"/>
    <w:rsid w:val="007335F9"/>
    <w:rsid w:val="00761CCC"/>
    <w:rsid w:val="00762438"/>
    <w:rsid w:val="00763A32"/>
    <w:rsid w:val="00764001"/>
    <w:rsid w:val="007734CF"/>
    <w:rsid w:val="00777938"/>
    <w:rsid w:val="007B68AE"/>
    <w:rsid w:val="007C3724"/>
    <w:rsid w:val="00812005"/>
    <w:rsid w:val="00821E33"/>
    <w:rsid w:val="00830F64"/>
    <w:rsid w:val="00862654"/>
    <w:rsid w:val="00871C7F"/>
    <w:rsid w:val="008E1892"/>
    <w:rsid w:val="008F77E4"/>
    <w:rsid w:val="00916262"/>
    <w:rsid w:val="00916C98"/>
    <w:rsid w:val="00922A81"/>
    <w:rsid w:val="00926249"/>
    <w:rsid w:val="00933671"/>
    <w:rsid w:val="009479C8"/>
    <w:rsid w:val="00961A09"/>
    <w:rsid w:val="009719F6"/>
    <w:rsid w:val="00971CFC"/>
    <w:rsid w:val="00974025"/>
    <w:rsid w:val="009809F0"/>
    <w:rsid w:val="009A6B42"/>
    <w:rsid w:val="009B126B"/>
    <w:rsid w:val="009C22A2"/>
    <w:rsid w:val="009C2372"/>
    <w:rsid w:val="009D112B"/>
    <w:rsid w:val="009E0AEF"/>
    <w:rsid w:val="00A237D3"/>
    <w:rsid w:val="00A36A22"/>
    <w:rsid w:val="00A40089"/>
    <w:rsid w:val="00A43626"/>
    <w:rsid w:val="00A46312"/>
    <w:rsid w:val="00A66A36"/>
    <w:rsid w:val="00A70524"/>
    <w:rsid w:val="00A70A62"/>
    <w:rsid w:val="00A872DC"/>
    <w:rsid w:val="00AA6F21"/>
    <w:rsid w:val="00AB0FDB"/>
    <w:rsid w:val="00AB2E46"/>
    <w:rsid w:val="00AB76CC"/>
    <w:rsid w:val="00AC5A93"/>
    <w:rsid w:val="00AC5F38"/>
    <w:rsid w:val="00AD3026"/>
    <w:rsid w:val="00AE3E55"/>
    <w:rsid w:val="00B11A37"/>
    <w:rsid w:val="00B17857"/>
    <w:rsid w:val="00B305A2"/>
    <w:rsid w:val="00B4287B"/>
    <w:rsid w:val="00B5239F"/>
    <w:rsid w:val="00B531BF"/>
    <w:rsid w:val="00B70327"/>
    <w:rsid w:val="00B81A24"/>
    <w:rsid w:val="00BA3850"/>
    <w:rsid w:val="00BE327C"/>
    <w:rsid w:val="00BF33EA"/>
    <w:rsid w:val="00C14C04"/>
    <w:rsid w:val="00C2536B"/>
    <w:rsid w:val="00C26E24"/>
    <w:rsid w:val="00C34CBA"/>
    <w:rsid w:val="00C35B6D"/>
    <w:rsid w:val="00C45624"/>
    <w:rsid w:val="00C472FE"/>
    <w:rsid w:val="00C67238"/>
    <w:rsid w:val="00C84774"/>
    <w:rsid w:val="00CA5217"/>
    <w:rsid w:val="00CC4950"/>
    <w:rsid w:val="00CD36C1"/>
    <w:rsid w:val="00CE79EA"/>
    <w:rsid w:val="00D03B83"/>
    <w:rsid w:val="00D1713C"/>
    <w:rsid w:val="00D325B3"/>
    <w:rsid w:val="00D47890"/>
    <w:rsid w:val="00D65B4B"/>
    <w:rsid w:val="00D8708E"/>
    <w:rsid w:val="00DB6563"/>
    <w:rsid w:val="00DC0C2E"/>
    <w:rsid w:val="00DE3F3C"/>
    <w:rsid w:val="00DE4D47"/>
    <w:rsid w:val="00DF080C"/>
    <w:rsid w:val="00DF6B51"/>
    <w:rsid w:val="00DF7E86"/>
    <w:rsid w:val="00E07AE4"/>
    <w:rsid w:val="00E13D76"/>
    <w:rsid w:val="00E16A85"/>
    <w:rsid w:val="00E422B7"/>
    <w:rsid w:val="00E44230"/>
    <w:rsid w:val="00E74938"/>
    <w:rsid w:val="00E81414"/>
    <w:rsid w:val="00E82405"/>
    <w:rsid w:val="00E852A5"/>
    <w:rsid w:val="00E94BF6"/>
    <w:rsid w:val="00EA207A"/>
    <w:rsid w:val="00EB52ED"/>
    <w:rsid w:val="00EB793C"/>
    <w:rsid w:val="00F04CD1"/>
    <w:rsid w:val="00F27674"/>
    <w:rsid w:val="00F4565A"/>
    <w:rsid w:val="00F5607F"/>
    <w:rsid w:val="00F562CF"/>
    <w:rsid w:val="00F56416"/>
    <w:rsid w:val="00F87645"/>
    <w:rsid w:val="00FD4E7F"/>
    <w:rsid w:val="00FF3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40DB5F"/>
  <w15:docId w15:val="{7FAEB55A-32E0-46C2-BE70-8E7B4515A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A6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0655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0655B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0655B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0655B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30655B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30655B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30655B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30655B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30655B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65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065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0655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0655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30655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30655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30655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30655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30655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3">
    <w:name w:val="Subtle Reference"/>
    <w:basedOn w:val="a0"/>
    <w:uiPriority w:val="31"/>
    <w:qFormat/>
    <w:rsid w:val="0030655B"/>
    <w:rPr>
      <w:smallCaps/>
      <w:color w:val="C0504D" w:themeColor="accent2"/>
      <w:u w:val="single"/>
    </w:rPr>
  </w:style>
  <w:style w:type="paragraph" w:styleId="a4">
    <w:name w:val="header"/>
    <w:basedOn w:val="a"/>
    <w:link w:val="a5"/>
    <w:uiPriority w:val="99"/>
    <w:unhideWhenUsed/>
    <w:rsid w:val="0030655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30655B"/>
  </w:style>
  <w:style w:type="paragraph" w:styleId="a6">
    <w:name w:val="footer"/>
    <w:basedOn w:val="a"/>
    <w:link w:val="a7"/>
    <w:uiPriority w:val="99"/>
    <w:unhideWhenUsed/>
    <w:rsid w:val="0030655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30655B"/>
  </w:style>
  <w:style w:type="paragraph" w:styleId="a8">
    <w:name w:val="Body Text"/>
    <w:basedOn w:val="a"/>
    <w:link w:val="a9"/>
    <w:semiHidden/>
    <w:rsid w:val="00AA6F21"/>
    <w:pPr>
      <w:jc w:val="both"/>
    </w:pPr>
  </w:style>
  <w:style w:type="character" w:customStyle="1" w:styleId="a9">
    <w:name w:val="Основной текст Знак"/>
    <w:basedOn w:val="a0"/>
    <w:link w:val="a8"/>
    <w:semiHidden/>
    <w:rsid w:val="00AA6F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2C4B50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310166"/>
    <w:pPr>
      <w:ind w:left="720"/>
      <w:contextualSpacing/>
    </w:pPr>
  </w:style>
  <w:style w:type="table" w:styleId="ac">
    <w:name w:val="Table Grid"/>
    <w:basedOn w:val="a1"/>
    <w:uiPriority w:val="59"/>
    <w:rsid w:val="00B52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971CF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71CF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">
    <w:name w:val="Содержимое таблицы"/>
    <w:basedOn w:val="a"/>
    <w:rsid w:val="00324A74"/>
    <w:pPr>
      <w:widowControl w:val="0"/>
      <w:suppressLineNumbers/>
      <w:suppressAutoHyphens/>
    </w:pPr>
    <w:rPr>
      <w:rFonts w:ascii="Arial" w:eastAsia="Lucida Sans Unicode" w:hAnsi="Arial"/>
      <w:kern w:val="1"/>
      <w:sz w:val="20"/>
    </w:rPr>
  </w:style>
  <w:style w:type="paragraph" w:customStyle="1" w:styleId="31">
    <w:name w:val="Основной текст 31"/>
    <w:basedOn w:val="a"/>
    <w:rsid w:val="00612BAD"/>
    <w:pPr>
      <w:jc w:val="both"/>
    </w:pPr>
    <w:rPr>
      <w:sz w:val="28"/>
      <w:lang w:eastAsia="ar-SA"/>
    </w:rPr>
  </w:style>
  <w:style w:type="paragraph" w:customStyle="1" w:styleId="11">
    <w:name w:val="Обычный1"/>
    <w:basedOn w:val="a"/>
    <w:rsid w:val="00BE327C"/>
    <w:pPr>
      <w:spacing w:before="280" w:after="280"/>
    </w:pPr>
    <w:rPr>
      <w:rFonts w:eastAsia="Calibri"/>
      <w:lang w:eastAsia="ar-SA"/>
    </w:rPr>
  </w:style>
  <w:style w:type="paragraph" w:styleId="32">
    <w:name w:val="Body Text 3"/>
    <w:basedOn w:val="a"/>
    <w:link w:val="310"/>
    <w:uiPriority w:val="99"/>
    <w:unhideWhenUsed/>
    <w:rsid w:val="00BE327C"/>
    <w:pPr>
      <w:spacing w:after="120" w:line="276" w:lineRule="auto"/>
    </w:pPr>
    <w:rPr>
      <w:rFonts w:ascii="Calibri" w:eastAsia="Calibri" w:hAnsi="Calibri"/>
      <w:sz w:val="16"/>
      <w:szCs w:val="16"/>
      <w:lang w:eastAsia="ar-SA"/>
    </w:rPr>
  </w:style>
  <w:style w:type="character" w:customStyle="1" w:styleId="33">
    <w:name w:val="Основной текст 3 Знак"/>
    <w:basedOn w:val="a0"/>
    <w:uiPriority w:val="99"/>
    <w:semiHidden/>
    <w:rsid w:val="00BE327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0">
    <w:name w:val="Основной текст 3 Знак1"/>
    <w:link w:val="32"/>
    <w:uiPriority w:val="99"/>
    <w:rsid w:val="00BE327C"/>
    <w:rPr>
      <w:rFonts w:ascii="Calibri" w:eastAsia="Calibri" w:hAnsi="Calibri" w:cs="Times New Roman"/>
      <w:sz w:val="16"/>
      <w:szCs w:val="16"/>
      <w:lang w:eastAsia="ar-SA"/>
    </w:rPr>
  </w:style>
  <w:style w:type="paragraph" w:styleId="af0">
    <w:name w:val="No Spacing"/>
    <w:uiPriority w:val="1"/>
    <w:qFormat/>
    <w:rsid w:val="00684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Plain Text"/>
    <w:basedOn w:val="a"/>
    <w:link w:val="af2"/>
    <w:unhideWhenUsed/>
    <w:rsid w:val="00A66A36"/>
    <w:rPr>
      <w:rFonts w:ascii="Courier New" w:hAnsi="Courier New" w:cs="Courier New"/>
      <w:sz w:val="20"/>
      <w:szCs w:val="20"/>
    </w:rPr>
  </w:style>
  <w:style w:type="character" w:customStyle="1" w:styleId="af2">
    <w:name w:val="Текст Знак"/>
    <w:basedOn w:val="a0"/>
    <w:link w:val="af1"/>
    <w:rsid w:val="00A66A3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C35B6D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C35B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181FEF"/>
    <w:pPr>
      <w:spacing w:before="100" w:beforeAutospacing="1" w:after="100" w:afterAutospacing="1"/>
    </w:pPr>
  </w:style>
  <w:style w:type="character" w:customStyle="1" w:styleId="c5">
    <w:name w:val="c5"/>
    <w:basedOn w:val="a0"/>
    <w:rsid w:val="00181FEF"/>
  </w:style>
  <w:style w:type="character" w:customStyle="1" w:styleId="c37">
    <w:name w:val="c37"/>
    <w:basedOn w:val="a0"/>
    <w:rsid w:val="00181FEF"/>
  </w:style>
  <w:style w:type="paragraph" w:customStyle="1" w:styleId="c23">
    <w:name w:val="c23"/>
    <w:basedOn w:val="a"/>
    <w:rsid w:val="00181FE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E54D7-C138-4014-9ADE-BF91AC383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18</Pages>
  <Words>4821</Words>
  <Characters>27486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Лина</dc:creator>
  <cp:lastModifiedBy>User</cp:lastModifiedBy>
  <cp:revision>12</cp:revision>
  <cp:lastPrinted>2014-09-24T15:24:00Z</cp:lastPrinted>
  <dcterms:created xsi:type="dcterms:W3CDTF">2014-09-26T18:19:00Z</dcterms:created>
  <dcterms:modified xsi:type="dcterms:W3CDTF">2018-08-24T17:17:00Z</dcterms:modified>
</cp:coreProperties>
</file>